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525820" w14:textId="77777777" w:rsidR="00035CAD" w:rsidRDefault="00035CAD" w:rsidP="00035CAD">
      <w:pPr>
        <w:suppressLineNumbers/>
        <w:jc w:val="center"/>
        <w:rPr>
          <w:sz w:val="24"/>
          <w:szCs w:val="28"/>
        </w:rPr>
      </w:pPr>
      <w:r>
        <w:rPr>
          <w:sz w:val="24"/>
          <w:szCs w:val="28"/>
        </w:rPr>
        <w:t>Муниципальное бюджетное общеобразовательное учреждение</w:t>
      </w:r>
    </w:p>
    <w:p w14:paraId="260B9C44" w14:textId="77777777" w:rsidR="00035CAD" w:rsidRDefault="00035CAD" w:rsidP="00035CAD">
      <w:pPr>
        <w:suppressLineNumbers/>
        <w:jc w:val="center"/>
        <w:rPr>
          <w:sz w:val="24"/>
          <w:szCs w:val="28"/>
          <w:lang w:eastAsia="ar-SA"/>
        </w:rPr>
      </w:pPr>
      <w:r>
        <w:rPr>
          <w:sz w:val="24"/>
          <w:szCs w:val="28"/>
        </w:rPr>
        <w:t>«</w:t>
      </w:r>
      <w:proofErr w:type="spellStart"/>
      <w:r>
        <w:rPr>
          <w:sz w:val="24"/>
          <w:szCs w:val="28"/>
        </w:rPr>
        <w:t>Ровеньская</w:t>
      </w:r>
      <w:proofErr w:type="spellEnd"/>
      <w:r>
        <w:rPr>
          <w:sz w:val="24"/>
          <w:szCs w:val="28"/>
        </w:rPr>
        <w:t xml:space="preserve"> основная общеобразовательная школа</w:t>
      </w:r>
    </w:p>
    <w:p w14:paraId="2676B1F9" w14:textId="77777777" w:rsidR="00035CAD" w:rsidRDefault="00035CAD" w:rsidP="00035CAD">
      <w:pPr>
        <w:suppressLineNumbers/>
        <w:jc w:val="center"/>
        <w:rPr>
          <w:sz w:val="24"/>
          <w:szCs w:val="28"/>
          <w:lang w:eastAsia="en-US"/>
        </w:rPr>
      </w:pPr>
      <w:proofErr w:type="spellStart"/>
      <w:r>
        <w:rPr>
          <w:sz w:val="24"/>
          <w:szCs w:val="28"/>
        </w:rPr>
        <w:t>Ровеньского</w:t>
      </w:r>
      <w:proofErr w:type="spellEnd"/>
      <w:r>
        <w:rPr>
          <w:sz w:val="24"/>
          <w:szCs w:val="28"/>
        </w:rPr>
        <w:t xml:space="preserve"> района</w:t>
      </w:r>
      <w:r>
        <w:rPr>
          <w:sz w:val="24"/>
          <w:szCs w:val="28"/>
          <w:lang w:eastAsia="en-US"/>
        </w:rPr>
        <w:t xml:space="preserve"> </w:t>
      </w:r>
      <w:r>
        <w:rPr>
          <w:sz w:val="24"/>
          <w:szCs w:val="28"/>
        </w:rPr>
        <w:t>Белгородской области»</w:t>
      </w:r>
    </w:p>
    <w:p w14:paraId="32966C0F" w14:textId="77777777" w:rsidR="00035CAD" w:rsidRDefault="00035CAD" w:rsidP="00035CAD">
      <w:pPr>
        <w:suppressLineNumbers/>
        <w:jc w:val="center"/>
        <w:rPr>
          <w:b/>
          <w:sz w:val="28"/>
          <w:szCs w:val="28"/>
          <w:lang w:eastAsia="ar-SA"/>
        </w:rPr>
      </w:pPr>
    </w:p>
    <w:p w14:paraId="4FBC43AE" w14:textId="77777777" w:rsidR="00035CAD" w:rsidRDefault="00035CAD" w:rsidP="00035CAD">
      <w:pPr>
        <w:suppressLineNumbers/>
        <w:jc w:val="center"/>
        <w:rPr>
          <w:b/>
          <w:sz w:val="28"/>
          <w:szCs w:val="28"/>
        </w:rPr>
      </w:pPr>
    </w:p>
    <w:p w14:paraId="047D47F3" w14:textId="77777777" w:rsidR="00035CAD" w:rsidRDefault="00035CAD" w:rsidP="00035CAD">
      <w:pPr>
        <w:suppressLineNumbers/>
        <w:rPr>
          <w:b/>
          <w:sz w:val="28"/>
          <w:szCs w:val="28"/>
        </w:rPr>
      </w:pPr>
    </w:p>
    <w:p w14:paraId="553DF1AB" w14:textId="77777777" w:rsidR="00035CAD" w:rsidRDefault="00035CAD" w:rsidP="00035CAD">
      <w:pPr>
        <w:suppressLineNumbers/>
        <w:rPr>
          <w:b/>
          <w:sz w:val="28"/>
          <w:szCs w:val="28"/>
        </w:rPr>
      </w:pP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6"/>
        <w:gridCol w:w="3339"/>
        <w:gridCol w:w="3455"/>
      </w:tblGrid>
      <w:tr w:rsidR="00035CAD" w14:paraId="299286CF" w14:textId="77777777" w:rsidTr="00035CAD">
        <w:trPr>
          <w:jc w:val="center"/>
        </w:trPr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D1665" w14:textId="77777777" w:rsidR="00035CAD" w:rsidRDefault="00035CAD">
            <w:pPr>
              <w:suppressLineNumbers/>
              <w:tabs>
                <w:tab w:val="left" w:pos="9288"/>
              </w:tabs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Рассмотрена</w:t>
            </w:r>
          </w:p>
          <w:p w14:paraId="28010266" w14:textId="77777777" w:rsidR="00035CAD" w:rsidRDefault="00035CAD">
            <w:pPr>
              <w:tabs>
                <w:tab w:val="left" w:pos="92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заседании МО</w:t>
            </w:r>
          </w:p>
          <w:p w14:paraId="49C5D780" w14:textId="77777777" w:rsidR="00035CAD" w:rsidRDefault="00035CAD">
            <w:pPr>
              <w:tabs>
                <w:tab w:val="left" w:pos="9288"/>
              </w:tabs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учителей, реализующих программы основного общего образования</w:t>
            </w:r>
          </w:p>
          <w:p w14:paraId="45E9182D" w14:textId="77777777" w:rsidR="00035CAD" w:rsidRDefault="00035CAD">
            <w:pPr>
              <w:suppressLineNumbers/>
              <w:tabs>
                <w:tab w:val="left" w:pos="92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Ровеньская</w:t>
            </w:r>
            <w:proofErr w:type="spellEnd"/>
            <w:r>
              <w:rPr>
                <w:sz w:val="24"/>
                <w:szCs w:val="24"/>
              </w:rPr>
              <w:t xml:space="preserve">  основная общеобразовательная школа»</w:t>
            </w:r>
          </w:p>
          <w:p w14:paraId="1A51458D" w14:textId="09E00F20" w:rsidR="00035CAD" w:rsidRDefault="00035CAD">
            <w:pPr>
              <w:suppressLineNumbers/>
              <w:tabs>
                <w:tab w:val="left" w:pos="92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</w:t>
            </w:r>
            <w:r w:rsidR="00754ACC">
              <w:rPr>
                <w:sz w:val="24"/>
                <w:szCs w:val="24"/>
              </w:rPr>
              <w:t>1</w:t>
            </w:r>
          </w:p>
          <w:p w14:paraId="3AE5E579" w14:textId="1DF11B4C" w:rsidR="00035CAD" w:rsidRDefault="00035CAD">
            <w:pPr>
              <w:suppressLineNumbers/>
              <w:tabs>
                <w:tab w:val="left" w:pos="9288"/>
              </w:tabs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от «</w:t>
            </w:r>
            <w:r w:rsidR="00754ACC">
              <w:rPr>
                <w:sz w:val="24"/>
                <w:szCs w:val="24"/>
              </w:rPr>
              <w:t>26» августа</w:t>
            </w:r>
            <w:r>
              <w:rPr>
                <w:sz w:val="24"/>
                <w:szCs w:val="24"/>
              </w:rPr>
              <w:t xml:space="preserve"> 20</w:t>
            </w:r>
            <w:r w:rsidR="00754ACC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3617" w14:textId="77777777" w:rsidR="00035CAD" w:rsidRDefault="00035CAD">
            <w:pPr>
              <w:suppressLineNumbers/>
              <w:tabs>
                <w:tab w:val="left" w:pos="9288"/>
              </w:tabs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Согласована</w:t>
            </w:r>
          </w:p>
          <w:p w14:paraId="63A4CFBE" w14:textId="77777777" w:rsidR="00035CAD" w:rsidRDefault="00035CAD">
            <w:pPr>
              <w:suppressLineNumbers/>
              <w:tabs>
                <w:tab w:val="left" w:pos="9288"/>
              </w:tabs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Заместитель директора МБОУ «</w:t>
            </w:r>
            <w:proofErr w:type="spellStart"/>
            <w:r>
              <w:rPr>
                <w:sz w:val="24"/>
                <w:szCs w:val="24"/>
              </w:rPr>
              <w:t>Ровеньская</w:t>
            </w:r>
            <w:proofErr w:type="spellEnd"/>
            <w:r>
              <w:rPr>
                <w:sz w:val="24"/>
                <w:szCs w:val="24"/>
              </w:rPr>
              <w:t xml:space="preserve"> основная общеобразовательная школа»</w:t>
            </w:r>
          </w:p>
          <w:p w14:paraId="44C29F7D" w14:textId="77777777" w:rsidR="00035CAD" w:rsidRDefault="00035CAD">
            <w:pPr>
              <w:suppressLineNumbers/>
              <w:tabs>
                <w:tab w:val="left" w:pos="9288"/>
              </w:tabs>
              <w:jc w:val="both"/>
              <w:rPr>
                <w:sz w:val="24"/>
                <w:szCs w:val="24"/>
                <w:u w:val="single"/>
              </w:rPr>
            </w:pPr>
          </w:p>
          <w:p w14:paraId="796D54B9" w14:textId="77777777" w:rsidR="00035CAD" w:rsidRDefault="00035CAD">
            <w:pPr>
              <w:suppressLineNumbers/>
              <w:tabs>
                <w:tab w:val="left" w:pos="92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            </w:t>
            </w:r>
            <w:r>
              <w:rPr>
                <w:sz w:val="24"/>
                <w:szCs w:val="24"/>
              </w:rPr>
              <w:t xml:space="preserve"> /Омельченко Т.А./</w:t>
            </w:r>
          </w:p>
          <w:p w14:paraId="725846FF" w14:textId="0200C170" w:rsidR="00035CAD" w:rsidRDefault="00035CAD">
            <w:pPr>
              <w:suppressLineNumbers/>
              <w:tabs>
                <w:tab w:val="left" w:pos="9288"/>
              </w:tabs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«</w:t>
            </w:r>
            <w:r w:rsidR="00754ACC">
              <w:rPr>
                <w:sz w:val="24"/>
                <w:szCs w:val="24"/>
              </w:rPr>
              <w:t>26» августа</w:t>
            </w:r>
            <w:r>
              <w:rPr>
                <w:sz w:val="24"/>
                <w:szCs w:val="24"/>
              </w:rPr>
              <w:t xml:space="preserve"> 20</w:t>
            </w:r>
            <w:r w:rsidR="00754ACC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A657" w14:textId="77777777" w:rsidR="00035CAD" w:rsidRDefault="00035CAD">
            <w:pPr>
              <w:suppressLineNumbers/>
              <w:tabs>
                <w:tab w:val="left" w:pos="9288"/>
              </w:tabs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Утверждена</w:t>
            </w:r>
          </w:p>
          <w:p w14:paraId="44021B44" w14:textId="5283A3E8" w:rsidR="00035CAD" w:rsidRDefault="00035CAD">
            <w:pPr>
              <w:suppressLineNumbers/>
              <w:tabs>
                <w:tab w:val="left" w:pos="9288"/>
              </w:tabs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приказом по МБОУ «</w:t>
            </w:r>
            <w:proofErr w:type="spellStart"/>
            <w:r>
              <w:rPr>
                <w:sz w:val="24"/>
                <w:szCs w:val="24"/>
              </w:rPr>
              <w:t>Ровеньская</w:t>
            </w:r>
            <w:proofErr w:type="spellEnd"/>
            <w:r>
              <w:rPr>
                <w:sz w:val="24"/>
                <w:szCs w:val="24"/>
              </w:rPr>
              <w:t xml:space="preserve"> основная общеобразовательная школа»</w:t>
            </w:r>
          </w:p>
          <w:p w14:paraId="1FDCDA5E" w14:textId="77777777" w:rsidR="00035CAD" w:rsidRDefault="00035CAD">
            <w:pPr>
              <w:suppressLineNumbers/>
              <w:tabs>
                <w:tab w:val="left" w:pos="9288"/>
              </w:tabs>
              <w:jc w:val="both"/>
              <w:rPr>
                <w:sz w:val="24"/>
                <w:szCs w:val="24"/>
              </w:rPr>
            </w:pPr>
          </w:p>
          <w:p w14:paraId="76B219BE" w14:textId="12C2B417" w:rsidR="00035CAD" w:rsidRDefault="00035CAD">
            <w:pPr>
              <w:suppressLineNumbers/>
              <w:tabs>
                <w:tab w:val="left" w:pos="9288"/>
              </w:tabs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№</w:t>
            </w:r>
            <w:r w:rsidR="00754ACC">
              <w:rPr>
                <w:sz w:val="24"/>
                <w:szCs w:val="24"/>
              </w:rPr>
              <w:t>148</w:t>
            </w:r>
            <w:r>
              <w:rPr>
                <w:sz w:val="24"/>
                <w:szCs w:val="24"/>
              </w:rPr>
              <w:t xml:space="preserve"> от «</w:t>
            </w:r>
            <w:r w:rsidR="00754ACC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» августа 20</w:t>
            </w:r>
            <w:r w:rsidR="00754ACC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</w:tbl>
    <w:p w14:paraId="754A858B" w14:textId="77777777" w:rsidR="00035CAD" w:rsidRDefault="00035CAD" w:rsidP="00035CAD">
      <w:pPr>
        <w:suppressLineNumbers/>
        <w:rPr>
          <w:rFonts w:eastAsia="Lucida Sans Unicode"/>
          <w:sz w:val="28"/>
          <w:szCs w:val="28"/>
          <w:lang w:eastAsia="ar-SA"/>
        </w:rPr>
      </w:pPr>
    </w:p>
    <w:p w14:paraId="46F2173D" w14:textId="77777777" w:rsidR="00035CAD" w:rsidRDefault="00035CAD" w:rsidP="00035CAD">
      <w:pPr>
        <w:suppressLineNumbers/>
        <w:rPr>
          <w:rFonts w:eastAsia="Lucida Sans Unicode"/>
          <w:sz w:val="28"/>
          <w:szCs w:val="28"/>
          <w:lang w:eastAsia="en-US"/>
        </w:rPr>
      </w:pPr>
    </w:p>
    <w:p w14:paraId="50724ECF" w14:textId="77777777" w:rsidR="00035CAD" w:rsidRDefault="00035CAD" w:rsidP="00035CAD">
      <w:pPr>
        <w:suppressLineNumbers/>
        <w:rPr>
          <w:rFonts w:eastAsia="Lucida Sans Unicode"/>
          <w:sz w:val="28"/>
          <w:szCs w:val="28"/>
        </w:rPr>
      </w:pPr>
    </w:p>
    <w:p w14:paraId="4C463842" w14:textId="77777777" w:rsidR="00035CAD" w:rsidRDefault="00035CAD" w:rsidP="00035CAD">
      <w:pPr>
        <w:suppressLineNumbers/>
        <w:rPr>
          <w:rFonts w:eastAsia="Lucida Sans Unicode"/>
          <w:sz w:val="28"/>
          <w:szCs w:val="28"/>
          <w:lang w:eastAsia="ar-SA"/>
        </w:rPr>
      </w:pPr>
    </w:p>
    <w:p w14:paraId="3CE92CBF" w14:textId="77777777" w:rsidR="00035CAD" w:rsidRDefault="00035CAD" w:rsidP="00035CAD">
      <w:pPr>
        <w:suppressLineNumbers/>
        <w:rPr>
          <w:rFonts w:eastAsia="Lucida Sans Unicode"/>
          <w:sz w:val="28"/>
          <w:szCs w:val="28"/>
        </w:rPr>
      </w:pPr>
    </w:p>
    <w:p w14:paraId="58665D06" w14:textId="77777777" w:rsidR="00035CAD" w:rsidRDefault="00035CAD" w:rsidP="00035CAD">
      <w:pPr>
        <w:suppressLineNumbers/>
        <w:rPr>
          <w:rFonts w:eastAsia="Lucida Sans Unicode"/>
          <w:sz w:val="28"/>
          <w:szCs w:val="28"/>
        </w:rPr>
      </w:pPr>
    </w:p>
    <w:p w14:paraId="6A0B8D83" w14:textId="77777777" w:rsidR="00035CAD" w:rsidRDefault="00035CAD" w:rsidP="00035CAD">
      <w:pPr>
        <w:suppressLineNumbers/>
        <w:rPr>
          <w:rFonts w:eastAsia="Lucida Sans Unicode"/>
          <w:sz w:val="28"/>
          <w:szCs w:val="28"/>
        </w:rPr>
      </w:pPr>
    </w:p>
    <w:p w14:paraId="5840CEBA" w14:textId="77777777" w:rsidR="00035CAD" w:rsidRDefault="00035CAD" w:rsidP="00035CAD">
      <w:pPr>
        <w:suppressLineNumbers/>
        <w:tabs>
          <w:tab w:val="center" w:pos="4677"/>
          <w:tab w:val="left" w:pos="70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  <w:proofErr w:type="gramStart"/>
      <w:r>
        <w:rPr>
          <w:sz w:val="28"/>
          <w:szCs w:val="28"/>
        </w:rPr>
        <w:t>по</w:t>
      </w:r>
      <w:proofErr w:type="gramEnd"/>
    </w:p>
    <w:p w14:paraId="4947A43D" w14:textId="77777777" w:rsidR="00035CAD" w:rsidRDefault="00035CAD" w:rsidP="00035CAD">
      <w:pPr>
        <w:suppressLineNumbers/>
        <w:tabs>
          <w:tab w:val="center" w:pos="4677"/>
          <w:tab w:val="left" w:pos="7050"/>
        </w:tabs>
        <w:jc w:val="center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учебному предмету</w:t>
      </w:r>
    </w:p>
    <w:p w14:paraId="5C749CDD" w14:textId="7CB89E4B" w:rsidR="00035CAD" w:rsidRDefault="00035CAD" w:rsidP="00035CAD">
      <w:pPr>
        <w:suppressLineNumber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«Химия»</w:t>
      </w:r>
    </w:p>
    <w:p w14:paraId="00B2A8EC" w14:textId="77777777" w:rsidR="00035CAD" w:rsidRDefault="00035CAD" w:rsidP="00035CAD">
      <w:pPr>
        <w:suppressLineNumbers/>
        <w:jc w:val="center"/>
        <w:rPr>
          <w:sz w:val="28"/>
          <w:szCs w:val="28"/>
        </w:rPr>
      </w:pPr>
      <w:r>
        <w:rPr>
          <w:sz w:val="28"/>
          <w:szCs w:val="28"/>
        </w:rPr>
        <w:t>уровня основного общего образования</w:t>
      </w:r>
    </w:p>
    <w:p w14:paraId="61072905" w14:textId="77777777" w:rsidR="00035CAD" w:rsidRDefault="00035CAD" w:rsidP="00035CAD">
      <w:pPr>
        <w:suppressLineNumbers/>
        <w:jc w:val="center"/>
        <w:rPr>
          <w:sz w:val="28"/>
          <w:szCs w:val="28"/>
        </w:rPr>
      </w:pPr>
      <w:r>
        <w:rPr>
          <w:sz w:val="28"/>
          <w:szCs w:val="28"/>
        </w:rPr>
        <w:t>(базовый уровень)</w:t>
      </w:r>
    </w:p>
    <w:p w14:paraId="6ABD8300" w14:textId="26A88F21" w:rsidR="00035CAD" w:rsidRDefault="00035CAD" w:rsidP="00035CAD">
      <w:pPr>
        <w:suppressLineNumbers/>
        <w:jc w:val="center"/>
        <w:rPr>
          <w:sz w:val="28"/>
          <w:szCs w:val="28"/>
        </w:rPr>
      </w:pPr>
      <w:r>
        <w:rPr>
          <w:sz w:val="28"/>
          <w:szCs w:val="28"/>
        </w:rPr>
        <w:t>8-9 класс</w:t>
      </w:r>
    </w:p>
    <w:p w14:paraId="035788AC" w14:textId="7740DF3E" w:rsidR="00035CAD" w:rsidRDefault="00035CAD" w:rsidP="00035CAD">
      <w:pPr>
        <w:suppressLineNumbers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Срок реализации: 2 года</w:t>
      </w:r>
    </w:p>
    <w:p w14:paraId="5022D0A7" w14:textId="77777777" w:rsidR="00035CAD" w:rsidRDefault="00035CAD" w:rsidP="00035CAD">
      <w:pPr>
        <w:suppressLineNumbers/>
        <w:ind w:firstLine="720"/>
        <w:jc w:val="center"/>
        <w:rPr>
          <w:b/>
          <w:bCs/>
          <w:iCs/>
          <w:sz w:val="28"/>
          <w:szCs w:val="28"/>
        </w:rPr>
      </w:pPr>
    </w:p>
    <w:p w14:paraId="62AB69E9" w14:textId="77777777" w:rsidR="00035CAD" w:rsidRDefault="00035CAD" w:rsidP="00035CAD">
      <w:pPr>
        <w:suppressLineNumbers/>
        <w:ind w:firstLine="720"/>
        <w:jc w:val="center"/>
        <w:rPr>
          <w:b/>
          <w:bCs/>
          <w:iCs/>
          <w:sz w:val="28"/>
          <w:szCs w:val="28"/>
        </w:rPr>
      </w:pPr>
    </w:p>
    <w:p w14:paraId="650B0847" w14:textId="77777777" w:rsidR="00035CAD" w:rsidRDefault="00035CAD" w:rsidP="00035CAD">
      <w:pPr>
        <w:suppressLineNumbers/>
        <w:ind w:firstLine="720"/>
        <w:jc w:val="center"/>
        <w:rPr>
          <w:b/>
          <w:bCs/>
          <w:iCs/>
          <w:sz w:val="28"/>
          <w:szCs w:val="28"/>
        </w:rPr>
      </w:pPr>
    </w:p>
    <w:p w14:paraId="73497690" w14:textId="77777777" w:rsidR="00035CAD" w:rsidRDefault="00035CAD" w:rsidP="00035CAD">
      <w:pPr>
        <w:suppressLineNumbers/>
        <w:rPr>
          <w:b/>
          <w:bCs/>
          <w:iCs/>
          <w:sz w:val="28"/>
          <w:szCs w:val="28"/>
        </w:rPr>
      </w:pPr>
    </w:p>
    <w:p w14:paraId="64566C4B" w14:textId="77777777" w:rsidR="00035CAD" w:rsidRDefault="00035CAD" w:rsidP="00035CAD">
      <w:pPr>
        <w:suppressLineNumbers/>
        <w:ind w:firstLine="720"/>
        <w:jc w:val="center"/>
        <w:rPr>
          <w:b/>
          <w:bCs/>
          <w:iCs/>
          <w:sz w:val="28"/>
          <w:szCs w:val="28"/>
        </w:rPr>
      </w:pPr>
    </w:p>
    <w:p w14:paraId="62856E5B" w14:textId="77777777" w:rsidR="00035CAD" w:rsidRDefault="00035CAD" w:rsidP="00035CAD">
      <w:pPr>
        <w:suppressLineNumbers/>
        <w:ind w:firstLine="720"/>
        <w:jc w:val="center"/>
        <w:rPr>
          <w:b/>
          <w:bCs/>
          <w:iCs/>
          <w:sz w:val="28"/>
          <w:szCs w:val="28"/>
        </w:rPr>
      </w:pPr>
    </w:p>
    <w:p w14:paraId="33E79597" w14:textId="77777777" w:rsidR="00035CAD" w:rsidRDefault="00035CAD" w:rsidP="00035CAD">
      <w:pPr>
        <w:suppressLineNumbers/>
        <w:ind w:firstLine="720"/>
        <w:jc w:val="center"/>
        <w:rPr>
          <w:b/>
          <w:bCs/>
          <w:iCs/>
          <w:sz w:val="28"/>
          <w:szCs w:val="28"/>
        </w:rPr>
      </w:pPr>
    </w:p>
    <w:p w14:paraId="56629759" w14:textId="77777777" w:rsidR="00035CAD" w:rsidRDefault="00035CAD" w:rsidP="00035CAD">
      <w:pPr>
        <w:suppressLineNumbers/>
        <w:ind w:firstLine="720"/>
        <w:jc w:val="center"/>
        <w:rPr>
          <w:b/>
          <w:bCs/>
          <w:iCs/>
          <w:sz w:val="28"/>
          <w:szCs w:val="28"/>
        </w:rPr>
      </w:pPr>
    </w:p>
    <w:p w14:paraId="1F5514D7" w14:textId="77777777" w:rsidR="00035CAD" w:rsidRDefault="00035CAD" w:rsidP="00035CAD">
      <w:pPr>
        <w:suppressLineNumbers/>
        <w:ind w:firstLine="720"/>
        <w:jc w:val="center"/>
        <w:rPr>
          <w:b/>
          <w:bCs/>
          <w:iCs/>
          <w:sz w:val="28"/>
          <w:szCs w:val="28"/>
        </w:rPr>
      </w:pPr>
    </w:p>
    <w:p w14:paraId="1E0D37FA" w14:textId="77777777" w:rsidR="00035CAD" w:rsidRDefault="00035CAD" w:rsidP="00035CAD">
      <w:pPr>
        <w:suppressLineNumbers/>
        <w:ind w:firstLine="720"/>
        <w:jc w:val="center"/>
        <w:rPr>
          <w:b/>
          <w:bCs/>
          <w:iCs/>
          <w:sz w:val="28"/>
          <w:szCs w:val="28"/>
        </w:rPr>
      </w:pPr>
    </w:p>
    <w:p w14:paraId="7C292A50" w14:textId="77777777" w:rsidR="00035CAD" w:rsidRDefault="00035CAD" w:rsidP="00035CAD">
      <w:pPr>
        <w:suppressLineNumbers/>
        <w:rPr>
          <w:b/>
          <w:bCs/>
          <w:iCs/>
          <w:sz w:val="28"/>
          <w:szCs w:val="28"/>
        </w:rPr>
      </w:pPr>
    </w:p>
    <w:p w14:paraId="52493D9E" w14:textId="77777777" w:rsidR="00035CAD" w:rsidRDefault="00035CAD" w:rsidP="00035CAD">
      <w:pPr>
        <w:suppressLineNumbers/>
        <w:rPr>
          <w:b/>
          <w:bCs/>
          <w:iCs/>
          <w:sz w:val="28"/>
          <w:szCs w:val="28"/>
        </w:rPr>
      </w:pPr>
    </w:p>
    <w:p w14:paraId="5ECDA84B" w14:textId="77777777" w:rsidR="00035CAD" w:rsidRDefault="00035CAD" w:rsidP="00035CAD">
      <w:pPr>
        <w:suppressLineNumbers/>
        <w:rPr>
          <w:b/>
          <w:bCs/>
          <w:iCs/>
          <w:sz w:val="28"/>
          <w:szCs w:val="28"/>
        </w:rPr>
      </w:pPr>
    </w:p>
    <w:p w14:paraId="12BE338B" w14:textId="77777777" w:rsidR="00035CAD" w:rsidRDefault="00035CAD" w:rsidP="00035CAD">
      <w:pPr>
        <w:suppressLineNumbers/>
        <w:rPr>
          <w:b/>
          <w:bCs/>
          <w:iCs/>
          <w:sz w:val="28"/>
          <w:szCs w:val="28"/>
        </w:rPr>
      </w:pPr>
    </w:p>
    <w:p w14:paraId="25CC1D5C" w14:textId="35544F0C" w:rsidR="00035CAD" w:rsidRDefault="005759DF" w:rsidP="00035CAD">
      <w:pPr>
        <w:suppressLineNumbers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2021</w:t>
      </w:r>
      <w:r w:rsidR="00035CAD">
        <w:rPr>
          <w:bCs/>
          <w:iCs/>
          <w:sz w:val="28"/>
          <w:szCs w:val="28"/>
        </w:rPr>
        <w:t xml:space="preserve"> год</w:t>
      </w:r>
    </w:p>
    <w:p w14:paraId="0852B329" w14:textId="77777777" w:rsidR="000E79CA" w:rsidRPr="000E79CA" w:rsidRDefault="000E79CA" w:rsidP="000E79CA">
      <w:pPr>
        <w:widowControl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  <w:r w:rsidRPr="000E79CA">
        <w:rPr>
          <w:rFonts w:eastAsia="Calibri"/>
          <w:caps/>
          <w:sz w:val="28"/>
          <w:szCs w:val="28"/>
          <w:lang w:eastAsia="en-US"/>
        </w:rPr>
        <w:lastRenderedPageBreak/>
        <w:t>Пояснительная записка</w:t>
      </w:r>
    </w:p>
    <w:p w14:paraId="67AFD255" w14:textId="7717D4A9" w:rsidR="000E79CA" w:rsidRPr="000E79CA" w:rsidRDefault="000E79CA" w:rsidP="000E79CA">
      <w:pPr>
        <w:widowControl/>
        <w:tabs>
          <w:tab w:val="left" w:pos="1134"/>
        </w:tabs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E79CA">
        <w:rPr>
          <w:rFonts w:eastAsia="Calibri"/>
          <w:sz w:val="28"/>
          <w:szCs w:val="28"/>
          <w:lang w:eastAsia="en-US"/>
        </w:rPr>
        <w:t>Рабочая программа по учебному предмету «</w:t>
      </w:r>
      <w:r>
        <w:rPr>
          <w:rFonts w:eastAsia="Calibri"/>
          <w:sz w:val="28"/>
          <w:szCs w:val="28"/>
          <w:lang w:eastAsia="en-US"/>
        </w:rPr>
        <w:t>Химия</w:t>
      </w:r>
      <w:r w:rsidRPr="000E79CA">
        <w:rPr>
          <w:rFonts w:eastAsia="Calibri"/>
          <w:sz w:val="28"/>
          <w:szCs w:val="28"/>
          <w:lang w:eastAsia="en-US"/>
        </w:rPr>
        <w:t xml:space="preserve">» разработана </w:t>
      </w:r>
      <w:r w:rsidR="005759DF">
        <w:rPr>
          <w:sz w:val="28"/>
          <w:szCs w:val="28"/>
        </w:rPr>
        <w:t>на основе Федерального государственного образовательного стандарта общего образования</w:t>
      </w:r>
      <w:r w:rsidR="005759DF">
        <w:rPr>
          <w:rFonts w:eastAsia="Calibri"/>
          <w:sz w:val="28"/>
          <w:szCs w:val="28"/>
          <w:lang w:eastAsia="en-US"/>
        </w:rPr>
        <w:t xml:space="preserve">; </w:t>
      </w:r>
      <w:r w:rsidRPr="000E79CA">
        <w:rPr>
          <w:rFonts w:eastAsia="Calibri"/>
          <w:sz w:val="28"/>
          <w:szCs w:val="28"/>
          <w:lang w:eastAsia="en-US"/>
        </w:rPr>
        <w:t>на основе программы «</w:t>
      </w:r>
      <w:r>
        <w:rPr>
          <w:sz w:val="28"/>
          <w:szCs w:val="28"/>
        </w:rPr>
        <w:t xml:space="preserve">Химия. Рабочие программы. Предметная линия учебников Г.Е. Рудзитиса, Ф.Г. Фельдмана. 8-9 классы: пособие для учителей </w:t>
      </w:r>
      <w:proofErr w:type="spellStart"/>
      <w:r>
        <w:rPr>
          <w:sz w:val="28"/>
          <w:szCs w:val="28"/>
        </w:rPr>
        <w:t>общеобразова</w:t>
      </w:r>
      <w:r w:rsidR="005759DF">
        <w:rPr>
          <w:sz w:val="28"/>
          <w:szCs w:val="28"/>
        </w:rPr>
        <w:t>т</w:t>
      </w:r>
      <w:proofErr w:type="spellEnd"/>
      <w:r w:rsidR="005759DF">
        <w:rPr>
          <w:sz w:val="28"/>
          <w:szCs w:val="28"/>
        </w:rPr>
        <w:t xml:space="preserve">. организаций / Н.Н. </w:t>
      </w:r>
      <w:proofErr w:type="spellStart"/>
      <w:r w:rsidR="005759DF">
        <w:rPr>
          <w:sz w:val="28"/>
          <w:szCs w:val="28"/>
        </w:rPr>
        <w:t>Гара</w:t>
      </w:r>
      <w:proofErr w:type="spellEnd"/>
      <w:r w:rsidR="005759DF">
        <w:rPr>
          <w:sz w:val="28"/>
          <w:szCs w:val="28"/>
        </w:rPr>
        <w:t>.  – 5</w:t>
      </w:r>
      <w:r>
        <w:rPr>
          <w:sz w:val="28"/>
          <w:szCs w:val="28"/>
        </w:rPr>
        <w:t xml:space="preserve">-е изд., доп. </w:t>
      </w:r>
      <w:r w:rsidR="005759DF">
        <w:rPr>
          <w:sz w:val="28"/>
          <w:szCs w:val="28"/>
        </w:rPr>
        <w:t>– М.: Просвещение, 2021</w:t>
      </w:r>
      <w:r w:rsidRPr="000E79CA">
        <w:rPr>
          <w:rFonts w:eastAsia="Calibri"/>
          <w:sz w:val="28"/>
          <w:szCs w:val="28"/>
          <w:lang w:eastAsia="en-US"/>
        </w:rPr>
        <w:t>».</w:t>
      </w:r>
    </w:p>
    <w:p w14:paraId="5F24E7AF" w14:textId="327E6FD9" w:rsidR="000E79CA" w:rsidRPr="000E79CA" w:rsidRDefault="000E79CA" w:rsidP="000E79CA">
      <w:pPr>
        <w:widowControl/>
        <w:tabs>
          <w:tab w:val="left" w:pos="1134"/>
        </w:tabs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E79CA">
        <w:rPr>
          <w:rFonts w:eastAsia="Calibri"/>
          <w:sz w:val="28"/>
          <w:szCs w:val="28"/>
          <w:lang w:eastAsia="en-US"/>
        </w:rPr>
        <w:t>Рабочая программа ориентирована на предметную линию учебников</w:t>
      </w:r>
      <w:r>
        <w:rPr>
          <w:rFonts w:eastAsia="Calibri"/>
          <w:sz w:val="28"/>
          <w:szCs w:val="28"/>
          <w:lang w:eastAsia="en-US"/>
        </w:rPr>
        <w:t xml:space="preserve"> Г.Е. Рудзитиса</w:t>
      </w:r>
      <w:r w:rsidRPr="000E79CA">
        <w:rPr>
          <w:rFonts w:eastAsia="Calibri"/>
          <w:sz w:val="28"/>
          <w:szCs w:val="28"/>
          <w:lang w:eastAsia="en-US"/>
        </w:rPr>
        <w:t xml:space="preserve">.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учебников. </w:t>
      </w:r>
    </w:p>
    <w:p w14:paraId="49BD6DA6" w14:textId="5CA0805E" w:rsidR="000E79CA" w:rsidRDefault="00D4167D" w:rsidP="00D4167D">
      <w:pPr>
        <w:pStyle w:val="a4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167D">
        <w:rPr>
          <w:rFonts w:ascii="Times New Roman" w:hAnsi="Times New Roman"/>
          <w:sz w:val="28"/>
          <w:szCs w:val="28"/>
        </w:rPr>
        <w:t xml:space="preserve">Рудзитис Г.Е. Химия. 8 </w:t>
      </w:r>
      <w:proofErr w:type="spellStart"/>
      <w:r w:rsidRPr="00D4167D">
        <w:rPr>
          <w:rFonts w:ascii="Times New Roman" w:hAnsi="Times New Roman"/>
          <w:sz w:val="28"/>
          <w:szCs w:val="28"/>
        </w:rPr>
        <w:t>кл</w:t>
      </w:r>
      <w:proofErr w:type="spellEnd"/>
      <w:r w:rsidRPr="00D4167D">
        <w:rPr>
          <w:rFonts w:ascii="Times New Roman" w:hAnsi="Times New Roman"/>
          <w:sz w:val="28"/>
          <w:szCs w:val="28"/>
        </w:rPr>
        <w:t>.: учеб</w:t>
      </w:r>
      <w:proofErr w:type="gramStart"/>
      <w:r w:rsidRPr="00D4167D">
        <w:rPr>
          <w:rFonts w:ascii="Times New Roman" w:hAnsi="Times New Roman"/>
          <w:sz w:val="28"/>
          <w:szCs w:val="28"/>
        </w:rPr>
        <w:t>.</w:t>
      </w:r>
      <w:proofErr w:type="gramEnd"/>
      <w:r w:rsidRPr="00D416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4167D">
        <w:rPr>
          <w:rFonts w:ascii="Times New Roman" w:hAnsi="Times New Roman"/>
          <w:sz w:val="28"/>
          <w:szCs w:val="28"/>
        </w:rPr>
        <w:t>д</w:t>
      </w:r>
      <w:proofErr w:type="gramEnd"/>
      <w:r w:rsidRPr="00D4167D">
        <w:rPr>
          <w:rFonts w:ascii="Times New Roman" w:hAnsi="Times New Roman"/>
          <w:sz w:val="28"/>
          <w:szCs w:val="28"/>
        </w:rPr>
        <w:t xml:space="preserve">ля </w:t>
      </w:r>
      <w:proofErr w:type="spellStart"/>
      <w:r w:rsidRPr="00D4167D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D4167D">
        <w:rPr>
          <w:rFonts w:ascii="Times New Roman" w:hAnsi="Times New Roman"/>
          <w:sz w:val="28"/>
          <w:szCs w:val="28"/>
        </w:rPr>
        <w:t>. учреждений / Г.Е. Рудзитис, Ф.Г. Фельдман. – М.: Просвещение, 2019 г.</w:t>
      </w:r>
    </w:p>
    <w:p w14:paraId="14697DDA" w14:textId="0A10433A" w:rsidR="00D4167D" w:rsidRPr="00D4167D" w:rsidRDefault="00D4167D" w:rsidP="00D4167D">
      <w:pPr>
        <w:pStyle w:val="a4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Рудзитис Г.Е. Химия. 9</w:t>
      </w:r>
      <w:r w:rsidRPr="00D416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167D">
        <w:rPr>
          <w:rFonts w:ascii="Times New Roman" w:hAnsi="Times New Roman"/>
          <w:sz w:val="28"/>
          <w:szCs w:val="28"/>
        </w:rPr>
        <w:t>кл</w:t>
      </w:r>
      <w:proofErr w:type="spellEnd"/>
      <w:r w:rsidRPr="00D4167D">
        <w:rPr>
          <w:rFonts w:ascii="Times New Roman" w:hAnsi="Times New Roman"/>
          <w:sz w:val="28"/>
          <w:szCs w:val="28"/>
        </w:rPr>
        <w:t>.: учеб</w:t>
      </w:r>
      <w:proofErr w:type="gramStart"/>
      <w:r w:rsidRPr="00D4167D">
        <w:rPr>
          <w:rFonts w:ascii="Times New Roman" w:hAnsi="Times New Roman"/>
          <w:sz w:val="28"/>
          <w:szCs w:val="28"/>
        </w:rPr>
        <w:t>.</w:t>
      </w:r>
      <w:proofErr w:type="gramEnd"/>
      <w:r w:rsidRPr="00D416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4167D">
        <w:rPr>
          <w:rFonts w:ascii="Times New Roman" w:hAnsi="Times New Roman"/>
          <w:sz w:val="28"/>
          <w:szCs w:val="28"/>
        </w:rPr>
        <w:t>д</w:t>
      </w:r>
      <w:proofErr w:type="gramEnd"/>
      <w:r w:rsidRPr="00D4167D">
        <w:rPr>
          <w:rFonts w:ascii="Times New Roman" w:hAnsi="Times New Roman"/>
          <w:sz w:val="28"/>
          <w:szCs w:val="28"/>
        </w:rPr>
        <w:t xml:space="preserve">ля </w:t>
      </w:r>
      <w:proofErr w:type="spellStart"/>
      <w:r w:rsidRPr="00D4167D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D4167D">
        <w:rPr>
          <w:rFonts w:ascii="Times New Roman" w:hAnsi="Times New Roman"/>
          <w:sz w:val="28"/>
          <w:szCs w:val="28"/>
        </w:rPr>
        <w:t>. учреждений / Г.Е. Рудзитис, Ф.Г. Фельдман.</w:t>
      </w:r>
      <w:r>
        <w:rPr>
          <w:rFonts w:ascii="Times New Roman" w:hAnsi="Times New Roman"/>
          <w:sz w:val="28"/>
          <w:szCs w:val="28"/>
        </w:rPr>
        <w:t xml:space="preserve"> – М.: Просвещение, 2020</w:t>
      </w:r>
      <w:r w:rsidRPr="00D4167D">
        <w:rPr>
          <w:rFonts w:ascii="Times New Roman" w:hAnsi="Times New Roman"/>
          <w:sz w:val="28"/>
          <w:szCs w:val="28"/>
        </w:rPr>
        <w:t xml:space="preserve"> г.</w:t>
      </w:r>
    </w:p>
    <w:p w14:paraId="03244895" w14:textId="53D00D48" w:rsidR="000E79CA" w:rsidRPr="000E79CA" w:rsidRDefault="000E79CA" w:rsidP="000E79CA">
      <w:pPr>
        <w:widowControl/>
        <w:tabs>
          <w:tab w:val="left" w:pos="1134"/>
        </w:tabs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E79CA">
        <w:rPr>
          <w:rFonts w:eastAsia="Calibri"/>
          <w:sz w:val="28"/>
          <w:szCs w:val="28"/>
          <w:lang w:eastAsia="en-US"/>
        </w:rPr>
        <w:t>Данная раб</w:t>
      </w:r>
      <w:r w:rsidR="00D4167D">
        <w:rPr>
          <w:rFonts w:eastAsia="Calibri"/>
          <w:sz w:val="28"/>
          <w:szCs w:val="28"/>
          <w:lang w:eastAsia="en-US"/>
        </w:rPr>
        <w:t>очая программа рассчитана на 136 часов</w:t>
      </w:r>
      <w:r w:rsidRPr="000E79CA">
        <w:rPr>
          <w:rFonts w:eastAsia="Calibri"/>
          <w:sz w:val="28"/>
          <w:szCs w:val="28"/>
          <w:lang w:eastAsia="en-US"/>
        </w:rPr>
        <w:t>:</w:t>
      </w:r>
    </w:p>
    <w:p w14:paraId="1A6BEC2D" w14:textId="77777777" w:rsidR="000E79CA" w:rsidRPr="000E79CA" w:rsidRDefault="000E79CA" w:rsidP="000E79CA">
      <w:pPr>
        <w:widowControl/>
        <w:tabs>
          <w:tab w:val="left" w:pos="142"/>
          <w:tab w:val="left" w:pos="1134"/>
        </w:tabs>
        <w:suppressAutoHyphens/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E79CA">
        <w:rPr>
          <w:rFonts w:eastAsia="Calibri"/>
          <w:sz w:val="28"/>
          <w:szCs w:val="28"/>
          <w:lang w:eastAsia="en-US"/>
        </w:rPr>
        <w:t>в 8 классе - 68 часов, 2 часа в неделю;</w:t>
      </w:r>
    </w:p>
    <w:p w14:paraId="39503CE2" w14:textId="77777777" w:rsidR="000E79CA" w:rsidRPr="000E79CA" w:rsidRDefault="000E79CA" w:rsidP="000E79CA">
      <w:pPr>
        <w:widowControl/>
        <w:tabs>
          <w:tab w:val="left" w:pos="142"/>
          <w:tab w:val="left" w:pos="1134"/>
        </w:tabs>
        <w:suppressAutoHyphens/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E79CA">
        <w:rPr>
          <w:rFonts w:eastAsia="Calibri"/>
          <w:sz w:val="28"/>
          <w:szCs w:val="28"/>
          <w:lang w:eastAsia="en-US"/>
        </w:rPr>
        <w:t>в 9 классе - 68 часов, 2 часа в неделю.</w:t>
      </w:r>
    </w:p>
    <w:p w14:paraId="563C8F54" w14:textId="059A4ECF" w:rsidR="000E79CA" w:rsidRDefault="000E79CA" w:rsidP="000E79CA">
      <w:pPr>
        <w:widowControl/>
        <w:shd w:val="clear" w:color="auto" w:fill="FFFFFF"/>
        <w:tabs>
          <w:tab w:val="left" w:pos="1134"/>
        </w:tabs>
        <w:autoSpaceDE/>
        <w:autoSpaceDN/>
        <w:adjustRightInd/>
        <w:ind w:firstLine="708"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0E79CA">
        <w:rPr>
          <w:rFonts w:eastAsia="Calibri"/>
          <w:sz w:val="28"/>
          <w:szCs w:val="28"/>
          <w:lang w:eastAsia="en-US"/>
        </w:rPr>
        <w:t>Планирование рабочей программы включает проведение</w:t>
      </w:r>
      <w:r w:rsidRPr="000E79CA">
        <w:rPr>
          <w:rFonts w:eastAsia="Calibri"/>
          <w:bCs/>
          <w:iCs/>
          <w:sz w:val="28"/>
          <w:szCs w:val="28"/>
          <w:lang w:eastAsia="en-US"/>
        </w:rPr>
        <w:t xml:space="preserve"> практических и</w:t>
      </w:r>
      <w:r w:rsidR="00002735">
        <w:rPr>
          <w:rFonts w:eastAsia="Calibri"/>
          <w:bCs/>
          <w:iCs/>
          <w:sz w:val="28"/>
          <w:szCs w:val="28"/>
          <w:lang w:eastAsia="en-US"/>
        </w:rPr>
        <w:t xml:space="preserve"> контрольных работ, лабораторных опытов:</w:t>
      </w:r>
    </w:p>
    <w:p w14:paraId="2FCD02B2" w14:textId="6C8E6D4B" w:rsidR="00002735" w:rsidRDefault="00002735" w:rsidP="00002735">
      <w:pPr>
        <w:shd w:val="clear" w:color="auto" w:fill="FFFFFF"/>
        <w:tabs>
          <w:tab w:val="left" w:pos="708"/>
          <w:tab w:val="left" w:pos="1134"/>
          <w:tab w:val="left" w:pos="8222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 класс: практические работы – 6, контрольные работы – 4, лабораторные опыты – 16;</w:t>
      </w:r>
    </w:p>
    <w:p w14:paraId="3739D9B8" w14:textId="0D912CC7" w:rsidR="00002735" w:rsidRPr="000E79CA" w:rsidRDefault="00002735" w:rsidP="00002735">
      <w:pPr>
        <w:widowControl/>
        <w:shd w:val="clear" w:color="auto" w:fill="FFFFFF"/>
        <w:tabs>
          <w:tab w:val="left" w:pos="1134"/>
        </w:tabs>
        <w:autoSpaceDE/>
        <w:autoSpaceDN/>
        <w:adjustRightInd/>
        <w:ind w:firstLine="708"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sz w:val="28"/>
          <w:szCs w:val="28"/>
        </w:rPr>
        <w:t>9 класс: практические работы – 7, контрольные работы – 3, лабораторные опыты – 13.</w:t>
      </w:r>
    </w:p>
    <w:p w14:paraId="6C537290" w14:textId="6CACC975" w:rsidR="000E79CA" w:rsidRPr="000E79CA" w:rsidRDefault="000E79CA" w:rsidP="000E79CA">
      <w:pPr>
        <w:shd w:val="clear" w:color="auto" w:fill="FFFFFF"/>
        <w:tabs>
          <w:tab w:val="left" w:pos="708"/>
          <w:tab w:val="left" w:pos="1134"/>
          <w:tab w:val="left" w:pos="8222"/>
        </w:tabs>
        <w:autoSpaceDN/>
        <w:adjustRightInd/>
        <w:ind w:firstLine="708"/>
        <w:jc w:val="both"/>
        <w:rPr>
          <w:rFonts w:eastAsia="Calibri"/>
          <w:spacing w:val="-3"/>
          <w:sz w:val="28"/>
          <w:szCs w:val="28"/>
          <w:lang w:eastAsia="en-US"/>
        </w:rPr>
      </w:pPr>
      <w:r w:rsidRPr="000E79CA">
        <w:rPr>
          <w:rFonts w:eastAsia="Calibri"/>
          <w:spacing w:val="-3"/>
          <w:sz w:val="28"/>
          <w:szCs w:val="28"/>
          <w:lang w:eastAsia="en-US"/>
        </w:rPr>
        <w:t>Согласно учебному плану общеобразовательного учреждения продолжительность учебного года составляет 34 учебные недели, поэтому в программу</w:t>
      </w:r>
      <w:r w:rsidRPr="000E79CA">
        <w:rPr>
          <w:rFonts w:eastAsia="Calibri"/>
          <w:sz w:val="28"/>
          <w:szCs w:val="28"/>
          <w:lang w:eastAsia="en-US"/>
        </w:rPr>
        <w:t xml:space="preserve"> «</w:t>
      </w:r>
      <w:r w:rsidR="00D4167D">
        <w:rPr>
          <w:sz w:val="28"/>
          <w:szCs w:val="28"/>
        </w:rPr>
        <w:t xml:space="preserve">Химия. Рабочие программы. Предметная линия учебников Г.Е. Рудзитиса, Ф.Г. Фельдмана. 8-9 классы: пособие для учителей </w:t>
      </w:r>
      <w:proofErr w:type="spellStart"/>
      <w:r w:rsidR="00D4167D">
        <w:rPr>
          <w:sz w:val="28"/>
          <w:szCs w:val="28"/>
        </w:rPr>
        <w:t>общеобразова</w:t>
      </w:r>
      <w:r w:rsidR="005759DF">
        <w:rPr>
          <w:sz w:val="28"/>
          <w:szCs w:val="28"/>
        </w:rPr>
        <w:t>т</w:t>
      </w:r>
      <w:proofErr w:type="spellEnd"/>
      <w:r w:rsidR="005759DF">
        <w:rPr>
          <w:sz w:val="28"/>
          <w:szCs w:val="28"/>
        </w:rPr>
        <w:t xml:space="preserve">. организаций / Н.Н. </w:t>
      </w:r>
      <w:proofErr w:type="spellStart"/>
      <w:r w:rsidR="005759DF">
        <w:rPr>
          <w:sz w:val="28"/>
          <w:szCs w:val="28"/>
        </w:rPr>
        <w:t>Гара</w:t>
      </w:r>
      <w:proofErr w:type="spellEnd"/>
      <w:r w:rsidR="005759DF">
        <w:rPr>
          <w:sz w:val="28"/>
          <w:szCs w:val="28"/>
        </w:rPr>
        <w:t>.  – 5</w:t>
      </w:r>
      <w:r w:rsidR="00D4167D">
        <w:rPr>
          <w:sz w:val="28"/>
          <w:szCs w:val="28"/>
        </w:rPr>
        <w:t>-е из</w:t>
      </w:r>
      <w:r w:rsidR="005759DF">
        <w:rPr>
          <w:sz w:val="28"/>
          <w:szCs w:val="28"/>
        </w:rPr>
        <w:t>д., доп. – М.: Просвещение, 2021</w:t>
      </w:r>
      <w:r w:rsidRPr="000E79CA">
        <w:rPr>
          <w:rFonts w:eastAsia="Calibri"/>
          <w:sz w:val="28"/>
          <w:szCs w:val="28"/>
          <w:lang w:eastAsia="en-US"/>
        </w:rPr>
        <w:t xml:space="preserve">» </w:t>
      </w:r>
      <w:r w:rsidRPr="000E79CA">
        <w:rPr>
          <w:rFonts w:eastAsia="Calibri"/>
          <w:spacing w:val="-3"/>
          <w:sz w:val="28"/>
          <w:szCs w:val="28"/>
          <w:lang w:eastAsia="en-US"/>
        </w:rPr>
        <w:t>внесены следующие изменения:</w:t>
      </w:r>
    </w:p>
    <w:p w14:paraId="6E133AC9" w14:textId="4488DC12" w:rsidR="000E79CA" w:rsidRPr="000E79CA" w:rsidRDefault="000E79CA" w:rsidP="000E79CA">
      <w:pPr>
        <w:widowControl/>
        <w:shd w:val="clear" w:color="auto" w:fill="FFFFFF"/>
        <w:tabs>
          <w:tab w:val="left" w:pos="1134"/>
        </w:tabs>
        <w:autoSpaceDE/>
        <w:autoSpaceDN/>
        <w:adjustRightInd/>
        <w:ind w:firstLine="708"/>
        <w:jc w:val="both"/>
        <w:rPr>
          <w:rFonts w:eastAsia="Calibri"/>
          <w:spacing w:val="-3"/>
          <w:sz w:val="28"/>
          <w:szCs w:val="28"/>
          <w:lang w:eastAsia="en-US"/>
        </w:rPr>
      </w:pPr>
      <w:r w:rsidRPr="000E79CA">
        <w:rPr>
          <w:rFonts w:eastAsia="Calibri"/>
          <w:spacing w:val="-3"/>
          <w:sz w:val="28"/>
          <w:szCs w:val="28"/>
          <w:lang w:eastAsia="en-US"/>
        </w:rPr>
        <w:t xml:space="preserve">8 класс - уменьшено количество часов </w:t>
      </w:r>
      <w:r w:rsidR="00D4167D">
        <w:rPr>
          <w:rFonts w:eastAsia="Calibri"/>
          <w:spacing w:val="-3"/>
          <w:sz w:val="28"/>
          <w:szCs w:val="28"/>
          <w:lang w:eastAsia="en-US"/>
        </w:rPr>
        <w:t xml:space="preserve">резервного времени </w:t>
      </w:r>
      <w:r w:rsidRPr="000E79CA">
        <w:rPr>
          <w:rFonts w:eastAsia="Calibri"/>
          <w:spacing w:val="-3"/>
          <w:sz w:val="28"/>
          <w:szCs w:val="28"/>
          <w:lang w:eastAsia="en-US"/>
        </w:rPr>
        <w:t>на 2 часа;</w:t>
      </w:r>
    </w:p>
    <w:p w14:paraId="72C32275" w14:textId="15198B0A" w:rsidR="000E79CA" w:rsidRPr="000E79CA" w:rsidRDefault="000E79CA" w:rsidP="000E79CA">
      <w:pPr>
        <w:widowControl/>
        <w:shd w:val="clear" w:color="auto" w:fill="FFFFFF"/>
        <w:tabs>
          <w:tab w:val="left" w:pos="1134"/>
        </w:tabs>
        <w:autoSpaceDE/>
        <w:autoSpaceDN/>
        <w:adjustRightInd/>
        <w:ind w:firstLine="708"/>
        <w:jc w:val="both"/>
        <w:rPr>
          <w:rFonts w:eastAsia="Calibri"/>
          <w:spacing w:val="-3"/>
          <w:sz w:val="28"/>
          <w:szCs w:val="28"/>
          <w:lang w:eastAsia="en-US"/>
        </w:rPr>
      </w:pPr>
      <w:r w:rsidRPr="000E79CA">
        <w:rPr>
          <w:rFonts w:eastAsia="Calibri"/>
          <w:spacing w:val="-3"/>
          <w:sz w:val="28"/>
          <w:szCs w:val="28"/>
          <w:lang w:eastAsia="en-US"/>
        </w:rPr>
        <w:t xml:space="preserve">9 класс - уменьшено количество часов </w:t>
      </w:r>
      <w:r w:rsidR="003E5D4B">
        <w:rPr>
          <w:rFonts w:eastAsia="Calibri"/>
          <w:spacing w:val="-3"/>
          <w:sz w:val="28"/>
          <w:szCs w:val="28"/>
          <w:lang w:eastAsia="en-US"/>
        </w:rPr>
        <w:t xml:space="preserve">резервного времени </w:t>
      </w:r>
      <w:r w:rsidRPr="000E79CA">
        <w:rPr>
          <w:rFonts w:eastAsia="Calibri"/>
          <w:spacing w:val="-3"/>
          <w:sz w:val="28"/>
          <w:szCs w:val="28"/>
          <w:lang w:eastAsia="en-US"/>
        </w:rPr>
        <w:t>на 2 часа.</w:t>
      </w:r>
    </w:p>
    <w:p w14:paraId="34D6F842" w14:textId="77777777" w:rsidR="000E79CA" w:rsidRDefault="000E79CA" w:rsidP="00043EE6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14:paraId="7EA743ED" w14:textId="537879AF" w:rsidR="000721C6" w:rsidRPr="00043EE6" w:rsidRDefault="000721C6" w:rsidP="003E5D4B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043EE6">
        <w:rPr>
          <w:b/>
          <w:sz w:val="28"/>
          <w:szCs w:val="28"/>
        </w:rPr>
        <w:t>Планируемые результаты освоения учебного предмета «Химия»</w:t>
      </w:r>
    </w:p>
    <w:p w14:paraId="4FE12017" w14:textId="77777777" w:rsidR="003E5D4B" w:rsidRDefault="003E5D4B" w:rsidP="00043EE6">
      <w:pPr>
        <w:tabs>
          <w:tab w:val="left" w:pos="284"/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14:paraId="4238ABD7" w14:textId="2F5807CE" w:rsidR="003E5D4B" w:rsidRPr="003E5D4B" w:rsidRDefault="003E5D4B" w:rsidP="003E5D4B">
      <w:pPr>
        <w:shd w:val="clear" w:color="auto" w:fill="FFFFFF"/>
        <w:tabs>
          <w:tab w:val="left" w:pos="708"/>
          <w:tab w:val="left" w:pos="8222"/>
        </w:tabs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3E5D4B">
        <w:rPr>
          <w:rFonts w:eastAsia="Calibri"/>
          <w:b/>
          <w:sz w:val="28"/>
          <w:szCs w:val="28"/>
          <w:lang w:eastAsia="en-US"/>
        </w:rPr>
        <w:t xml:space="preserve">Личностные и </w:t>
      </w:r>
      <w:proofErr w:type="spellStart"/>
      <w:r w:rsidRPr="003E5D4B">
        <w:rPr>
          <w:rFonts w:eastAsia="Calibri"/>
          <w:b/>
          <w:sz w:val="28"/>
          <w:szCs w:val="28"/>
          <w:lang w:eastAsia="en-US"/>
        </w:rPr>
        <w:t>метапредметные</w:t>
      </w:r>
      <w:proofErr w:type="spellEnd"/>
      <w:r w:rsidRPr="003E5D4B">
        <w:rPr>
          <w:rFonts w:eastAsia="Calibri"/>
          <w:b/>
          <w:sz w:val="28"/>
          <w:szCs w:val="28"/>
          <w:lang w:eastAsia="en-US"/>
        </w:rPr>
        <w:t xml:space="preserve"> результаты освоения </w:t>
      </w:r>
      <w:r>
        <w:rPr>
          <w:rFonts w:eastAsia="Calibri"/>
          <w:b/>
          <w:sz w:val="28"/>
          <w:szCs w:val="28"/>
          <w:lang w:eastAsia="en-US"/>
        </w:rPr>
        <w:t>химии</w:t>
      </w:r>
    </w:p>
    <w:p w14:paraId="1A2C29F2" w14:textId="140F1ED2" w:rsidR="006E35E6" w:rsidRPr="003E5D4B" w:rsidRDefault="003E5D4B" w:rsidP="00043EE6">
      <w:pPr>
        <w:tabs>
          <w:tab w:val="left" w:pos="284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3E5D4B">
        <w:rPr>
          <w:sz w:val="28"/>
          <w:szCs w:val="28"/>
          <w:u w:val="single"/>
        </w:rPr>
        <w:t>Личностные результаты</w:t>
      </w:r>
      <w:r w:rsidR="006E35E6" w:rsidRPr="003E5D4B">
        <w:rPr>
          <w:sz w:val="28"/>
          <w:szCs w:val="28"/>
        </w:rPr>
        <w:t>:</w:t>
      </w:r>
    </w:p>
    <w:p w14:paraId="2B51F09F" w14:textId="51CC7F6F" w:rsidR="006E35E6" w:rsidRPr="00043EE6" w:rsidRDefault="003A2A91" w:rsidP="00043EE6">
      <w:pPr>
        <w:widowControl/>
        <w:numPr>
          <w:ilvl w:val="0"/>
          <w:numId w:val="29"/>
        </w:numPr>
        <w:tabs>
          <w:tab w:val="left" w:pos="284"/>
          <w:tab w:val="num" w:pos="709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E35E6" w:rsidRPr="00043EE6">
        <w:rPr>
          <w:sz w:val="28"/>
          <w:szCs w:val="28"/>
        </w:rPr>
        <w:t>оспитание российской гражданской идентичности: патриотизма, любви и уважению к Отечеству, чувства гордости за свою Родину,</w:t>
      </w:r>
      <w:r w:rsidR="005759DF">
        <w:rPr>
          <w:sz w:val="28"/>
          <w:szCs w:val="28"/>
        </w:rPr>
        <w:t xml:space="preserve"> за российскую химическую науку</w:t>
      </w:r>
      <w:r>
        <w:rPr>
          <w:sz w:val="28"/>
          <w:szCs w:val="28"/>
        </w:rPr>
        <w:t>;</w:t>
      </w:r>
    </w:p>
    <w:p w14:paraId="0188D716" w14:textId="3031BFC1" w:rsidR="006E35E6" w:rsidRPr="00043EE6" w:rsidRDefault="003A2A91" w:rsidP="00043EE6">
      <w:pPr>
        <w:widowControl/>
        <w:numPr>
          <w:ilvl w:val="0"/>
          <w:numId w:val="29"/>
        </w:numPr>
        <w:tabs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6E35E6" w:rsidRPr="00043EE6">
        <w:rPr>
          <w:sz w:val="28"/>
          <w:szCs w:val="28"/>
        </w:rPr>
        <w:t>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</w:t>
      </w:r>
      <w:r w:rsidR="005759DF">
        <w:rPr>
          <w:sz w:val="28"/>
          <w:szCs w:val="28"/>
        </w:rPr>
        <w:t xml:space="preserve"> многообразию современного мира</w:t>
      </w:r>
      <w:r>
        <w:rPr>
          <w:sz w:val="28"/>
          <w:szCs w:val="28"/>
        </w:rPr>
        <w:t>;</w:t>
      </w:r>
    </w:p>
    <w:p w14:paraId="79B019DE" w14:textId="4ECF005D" w:rsidR="006E35E6" w:rsidRPr="00043EE6" w:rsidRDefault="003A2A91" w:rsidP="00043EE6">
      <w:pPr>
        <w:widowControl/>
        <w:numPr>
          <w:ilvl w:val="0"/>
          <w:numId w:val="29"/>
        </w:numPr>
        <w:tabs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</w:t>
      </w:r>
      <w:r w:rsidR="006E35E6" w:rsidRPr="00043EE6">
        <w:rPr>
          <w:sz w:val="28"/>
          <w:szCs w:val="28"/>
        </w:rPr>
        <w:t>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учетом усто</w:t>
      </w:r>
      <w:r w:rsidR="005759DF">
        <w:rPr>
          <w:sz w:val="28"/>
          <w:szCs w:val="28"/>
        </w:rPr>
        <w:t>йчивых познавательных интересов</w:t>
      </w:r>
      <w:r>
        <w:rPr>
          <w:sz w:val="28"/>
          <w:szCs w:val="28"/>
        </w:rPr>
        <w:t>;</w:t>
      </w:r>
    </w:p>
    <w:p w14:paraId="73DD404C" w14:textId="4EB0F64E" w:rsidR="006E35E6" w:rsidRPr="00043EE6" w:rsidRDefault="003A2A91" w:rsidP="00043EE6">
      <w:pPr>
        <w:widowControl/>
        <w:numPr>
          <w:ilvl w:val="0"/>
          <w:numId w:val="29"/>
        </w:numPr>
        <w:tabs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6E35E6" w:rsidRPr="00043EE6">
        <w:rPr>
          <w:sz w:val="28"/>
          <w:szCs w:val="28"/>
        </w:rPr>
        <w:t>ормирование коммуникативной компетентности в образовательной, общественно полезной, учебно-исследовательской, творчес</w:t>
      </w:r>
      <w:r w:rsidR="005759DF">
        <w:rPr>
          <w:sz w:val="28"/>
          <w:szCs w:val="28"/>
        </w:rPr>
        <w:t>кой и других видах деятельности</w:t>
      </w:r>
      <w:r>
        <w:rPr>
          <w:sz w:val="28"/>
          <w:szCs w:val="28"/>
        </w:rPr>
        <w:t>;</w:t>
      </w:r>
    </w:p>
    <w:p w14:paraId="09F8A983" w14:textId="1265F163" w:rsidR="006E35E6" w:rsidRPr="00043EE6" w:rsidRDefault="003A2A91" w:rsidP="00043EE6">
      <w:pPr>
        <w:widowControl/>
        <w:numPr>
          <w:ilvl w:val="0"/>
          <w:numId w:val="29"/>
        </w:numPr>
        <w:tabs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6E35E6" w:rsidRPr="00043EE6">
        <w:rPr>
          <w:sz w:val="28"/>
          <w:szCs w:val="28"/>
        </w:rPr>
        <w:t>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</w:t>
      </w:r>
      <w:r w:rsidR="005759DF">
        <w:rPr>
          <w:sz w:val="28"/>
          <w:szCs w:val="28"/>
        </w:rPr>
        <w:t>рожающих жизни и здоровью людей</w:t>
      </w:r>
      <w:r>
        <w:rPr>
          <w:sz w:val="28"/>
          <w:szCs w:val="28"/>
        </w:rPr>
        <w:t>;</w:t>
      </w:r>
    </w:p>
    <w:p w14:paraId="238BAA7C" w14:textId="21170C1B" w:rsidR="006E35E6" w:rsidRPr="00043EE6" w:rsidRDefault="003A2A91" w:rsidP="00043EE6">
      <w:pPr>
        <w:widowControl/>
        <w:numPr>
          <w:ilvl w:val="0"/>
          <w:numId w:val="29"/>
        </w:numPr>
        <w:tabs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6E35E6" w:rsidRPr="00043EE6">
        <w:rPr>
          <w:sz w:val="28"/>
          <w:szCs w:val="28"/>
        </w:rPr>
        <w:t>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</w:t>
      </w:r>
      <w:r w:rsidR="005759DF">
        <w:rPr>
          <w:sz w:val="28"/>
          <w:szCs w:val="28"/>
        </w:rPr>
        <w:t>твами информационных технологий</w:t>
      </w:r>
      <w:r>
        <w:rPr>
          <w:sz w:val="28"/>
          <w:szCs w:val="28"/>
        </w:rPr>
        <w:t>;</w:t>
      </w:r>
    </w:p>
    <w:p w14:paraId="40180ABF" w14:textId="24D5D901" w:rsidR="006E35E6" w:rsidRPr="00043EE6" w:rsidRDefault="003A2A91" w:rsidP="00043EE6">
      <w:pPr>
        <w:widowControl/>
        <w:numPr>
          <w:ilvl w:val="0"/>
          <w:numId w:val="29"/>
        </w:numPr>
        <w:tabs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6E35E6" w:rsidRPr="00043EE6">
        <w:rPr>
          <w:sz w:val="28"/>
          <w:szCs w:val="28"/>
        </w:rPr>
        <w:t>ормирование основ экологического сознания на основе признания ценности жизни во всех её проявлениях и необходимости ответственного, бережно</w:t>
      </w:r>
      <w:r w:rsidR="005759DF">
        <w:rPr>
          <w:sz w:val="28"/>
          <w:szCs w:val="28"/>
        </w:rPr>
        <w:t>го отношения к окружающей среде</w:t>
      </w:r>
      <w:r>
        <w:rPr>
          <w:sz w:val="28"/>
          <w:szCs w:val="28"/>
        </w:rPr>
        <w:t>;</w:t>
      </w:r>
    </w:p>
    <w:p w14:paraId="756127F6" w14:textId="508D1DBF" w:rsidR="006E35E6" w:rsidRDefault="003A2A91" w:rsidP="00043EE6">
      <w:pPr>
        <w:widowControl/>
        <w:numPr>
          <w:ilvl w:val="0"/>
          <w:numId w:val="29"/>
        </w:numPr>
        <w:tabs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E35E6" w:rsidRPr="00043EE6">
        <w:rPr>
          <w:sz w:val="28"/>
          <w:szCs w:val="28"/>
        </w:rPr>
        <w:t xml:space="preserve">азвитие готовности к решению творческих задач, умения находить адекватные способы поведения и взаимодействия с партнерами во время учебной и </w:t>
      </w:r>
      <w:proofErr w:type="spellStart"/>
      <w:r w:rsidR="006E35E6" w:rsidRPr="00043EE6">
        <w:rPr>
          <w:sz w:val="28"/>
          <w:szCs w:val="28"/>
        </w:rPr>
        <w:t>внеучебной</w:t>
      </w:r>
      <w:proofErr w:type="spellEnd"/>
      <w:r w:rsidR="006E35E6" w:rsidRPr="00043EE6">
        <w:rPr>
          <w:sz w:val="28"/>
          <w:szCs w:val="28"/>
        </w:rPr>
        <w:t xml:space="preserve">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</w:t>
      </w:r>
      <w:r w:rsidR="003E5D4B">
        <w:rPr>
          <w:sz w:val="28"/>
          <w:szCs w:val="28"/>
        </w:rPr>
        <w:t>я, проектная, кружковая и т. п.</w:t>
      </w:r>
      <w:r w:rsidR="006E35E6" w:rsidRPr="00043EE6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525BA42E" w14:textId="2B69AD15" w:rsidR="005759DF" w:rsidRPr="00740E90" w:rsidRDefault="005759DF" w:rsidP="005759DF">
      <w:pPr>
        <w:pStyle w:val="affd"/>
        <w:spacing w:line="240" w:lineRule="auto"/>
        <w:ind w:firstLine="709"/>
        <w:jc w:val="both"/>
        <w:rPr>
          <w:sz w:val="28"/>
          <w:szCs w:val="28"/>
        </w:rPr>
      </w:pPr>
      <w:r w:rsidRPr="00740E90">
        <w:rPr>
          <w:sz w:val="28"/>
          <w:szCs w:val="28"/>
        </w:rPr>
        <w:t xml:space="preserve">В </w:t>
      </w:r>
      <w:r w:rsidR="003A2A91">
        <w:rPr>
          <w:sz w:val="28"/>
          <w:szCs w:val="28"/>
        </w:rPr>
        <w:t>соответствии с рабочей программой</w:t>
      </w:r>
      <w:r w:rsidRPr="00740E90">
        <w:rPr>
          <w:sz w:val="28"/>
          <w:szCs w:val="28"/>
        </w:rPr>
        <w:t xml:space="preserve"> воспитания муниципального бюджетного общеобразовательного учреждения «</w:t>
      </w:r>
      <w:proofErr w:type="spellStart"/>
      <w:r w:rsidRPr="00740E90">
        <w:rPr>
          <w:sz w:val="28"/>
          <w:szCs w:val="28"/>
        </w:rPr>
        <w:t>Ровеньская</w:t>
      </w:r>
      <w:proofErr w:type="spellEnd"/>
      <w:r w:rsidRPr="00740E90">
        <w:rPr>
          <w:sz w:val="28"/>
          <w:szCs w:val="28"/>
        </w:rPr>
        <w:t xml:space="preserve"> основная общеобразовательная школа </w:t>
      </w:r>
      <w:proofErr w:type="spellStart"/>
      <w:r w:rsidRPr="00740E90">
        <w:rPr>
          <w:sz w:val="28"/>
          <w:szCs w:val="28"/>
        </w:rPr>
        <w:t>Ровеньского</w:t>
      </w:r>
      <w:proofErr w:type="spellEnd"/>
      <w:r w:rsidRPr="00740E90">
        <w:rPr>
          <w:sz w:val="28"/>
          <w:szCs w:val="28"/>
        </w:rPr>
        <w:t xml:space="preserve"> района Белгородской области», утвержденной приказом по общеобразовательному учреждению №142 от 26. 08.2021 года, л</w:t>
      </w:r>
      <w:r w:rsidRPr="00740E90">
        <w:rPr>
          <w:bCs/>
          <w:sz w:val="28"/>
          <w:szCs w:val="28"/>
        </w:rPr>
        <w:t xml:space="preserve">ичностные результаты </w:t>
      </w:r>
      <w:r w:rsidRPr="00740E90">
        <w:rPr>
          <w:sz w:val="28"/>
          <w:szCs w:val="28"/>
        </w:rPr>
        <w:t>формируются по следующим направлениям:</w:t>
      </w:r>
      <w:bookmarkStart w:id="0" w:name="bookmark30"/>
      <w:bookmarkEnd w:id="0"/>
    </w:p>
    <w:p w14:paraId="20B65793" w14:textId="77777777" w:rsidR="005759DF" w:rsidRPr="00264485" w:rsidRDefault="005759DF" w:rsidP="003A2A91">
      <w:pPr>
        <w:widowControl/>
        <w:numPr>
          <w:ilvl w:val="0"/>
          <w:numId w:val="38"/>
        </w:numPr>
        <w:tabs>
          <w:tab w:val="left" w:pos="851"/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64485">
        <w:rPr>
          <w:i/>
          <w:sz w:val="28"/>
          <w:szCs w:val="28"/>
        </w:rPr>
        <w:t>Гражданское воспитание</w:t>
      </w:r>
      <w:r w:rsidRPr="00264485">
        <w:rPr>
          <w:sz w:val="28"/>
          <w:szCs w:val="28"/>
        </w:rPr>
        <w:t xml:space="preserve"> включает:</w:t>
      </w:r>
    </w:p>
    <w:p w14:paraId="0E4A543C" w14:textId="77777777" w:rsidR="005759DF" w:rsidRPr="00264485" w:rsidRDefault="005759DF" w:rsidP="003A2A91">
      <w:pPr>
        <w:pStyle w:val="1f1"/>
        <w:widowControl w:val="0"/>
        <w:numPr>
          <w:ilvl w:val="1"/>
          <w:numId w:val="38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14:paraId="548E2D41" w14:textId="77777777" w:rsidR="005759DF" w:rsidRPr="00264485" w:rsidRDefault="005759DF" w:rsidP="003A2A91">
      <w:pPr>
        <w:pStyle w:val="1f1"/>
        <w:widowControl w:val="0"/>
        <w:numPr>
          <w:ilvl w:val="1"/>
          <w:numId w:val="38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развитие культуры межнационального общения;</w:t>
      </w:r>
    </w:p>
    <w:p w14:paraId="6D6AFDF0" w14:textId="77777777" w:rsidR="005759DF" w:rsidRPr="00264485" w:rsidRDefault="005759DF" w:rsidP="003A2A91">
      <w:pPr>
        <w:pStyle w:val="1f1"/>
        <w:widowControl w:val="0"/>
        <w:numPr>
          <w:ilvl w:val="1"/>
          <w:numId w:val="38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формирование приверженности идеям интернационализма, дружбы, равенства, взаимопомощи народов;</w:t>
      </w:r>
    </w:p>
    <w:p w14:paraId="3C9CCC89" w14:textId="77777777" w:rsidR="005759DF" w:rsidRPr="00264485" w:rsidRDefault="005759DF" w:rsidP="003A2A91">
      <w:pPr>
        <w:pStyle w:val="1f1"/>
        <w:widowControl w:val="0"/>
        <w:numPr>
          <w:ilvl w:val="1"/>
          <w:numId w:val="38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воспитание уважительного отношения к национальному достоинству людей, их чувствам, религиозным убеждениям;</w:t>
      </w:r>
    </w:p>
    <w:p w14:paraId="665F706B" w14:textId="77777777" w:rsidR="005759DF" w:rsidRPr="00264485" w:rsidRDefault="005759DF" w:rsidP="003A2A91">
      <w:pPr>
        <w:pStyle w:val="1f1"/>
        <w:widowControl w:val="0"/>
        <w:numPr>
          <w:ilvl w:val="1"/>
          <w:numId w:val="38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развитие правовой и политической культуры детей, расширение</w:t>
      </w:r>
    </w:p>
    <w:p w14:paraId="7668B21A" w14:textId="10ED53C6" w:rsidR="005759DF" w:rsidRPr="00264485" w:rsidRDefault="005759DF" w:rsidP="003A2A91">
      <w:pPr>
        <w:pStyle w:val="1f1"/>
        <w:widowControl w:val="0"/>
        <w:numPr>
          <w:ilvl w:val="1"/>
          <w:numId w:val="38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конструктивного участия в принятии решений, затрагива</w:t>
      </w:r>
      <w:r w:rsidR="003A2A91">
        <w:rPr>
          <w:rFonts w:ascii="Times New Roman" w:hAnsi="Times New Roman"/>
          <w:sz w:val="28"/>
          <w:szCs w:val="28"/>
        </w:rPr>
        <w:t xml:space="preserve">ющих их права и интересы, в том </w:t>
      </w:r>
      <w:r w:rsidRPr="00264485">
        <w:rPr>
          <w:rFonts w:ascii="Times New Roman" w:hAnsi="Times New Roman"/>
          <w:sz w:val="28"/>
          <w:szCs w:val="28"/>
        </w:rPr>
        <w:t>числе в различных формах самоорганизации,</w:t>
      </w:r>
    </w:p>
    <w:p w14:paraId="29858B9A" w14:textId="77777777" w:rsidR="005759DF" w:rsidRPr="00264485" w:rsidRDefault="005759DF" w:rsidP="003A2A91">
      <w:pPr>
        <w:pStyle w:val="1f1"/>
        <w:widowControl w:val="0"/>
        <w:numPr>
          <w:ilvl w:val="1"/>
          <w:numId w:val="38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самоуправления, общественно значимой деятельности;</w:t>
      </w:r>
    </w:p>
    <w:p w14:paraId="03496C0A" w14:textId="77777777" w:rsidR="005759DF" w:rsidRPr="00264485" w:rsidRDefault="005759DF" w:rsidP="003A2A91">
      <w:pPr>
        <w:pStyle w:val="1f1"/>
        <w:widowControl w:val="0"/>
        <w:numPr>
          <w:ilvl w:val="1"/>
          <w:numId w:val="38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lastRenderedPageBreak/>
        <w:t>развитие в детской среде ответственности, принципов коллективизма и социальной солидарности;</w:t>
      </w:r>
    </w:p>
    <w:p w14:paraId="32C26DFC" w14:textId="77777777" w:rsidR="005759DF" w:rsidRPr="00264485" w:rsidRDefault="005759DF" w:rsidP="003A2A91">
      <w:pPr>
        <w:pStyle w:val="1f1"/>
        <w:widowControl w:val="0"/>
        <w:numPr>
          <w:ilvl w:val="1"/>
          <w:numId w:val="38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14:paraId="680238C9" w14:textId="77777777" w:rsidR="005759DF" w:rsidRPr="00264485" w:rsidRDefault="005759DF" w:rsidP="003A2A91">
      <w:pPr>
        <w:pStyle w:val="1f1"/>
        <w:widowControl w:val="0"/>
        <w:numPr>
          <w:ilvl w:val="1"/>
          <w:numId w:val="38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  <w:r w:rsidRPr="00264485">
        <w:rPr>
          <w:rFonts w:ascii="Times New Roman" w:hAnsi="Times New Roman"/>
          <w:sz w:val="28"/>
          <w:szCs w:val="28"/>
        </w:rPr>
        <w:t>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14:paraId="38495881" w14:textId="77777777" w:rsidR="005759DF" w:rsidRPr="00264485" w:rsidRDefault="005759DF" w:rsidP="003A2A91">
      <w:pPr>
        <w:pStyle w:val="1f1"/>
        <w:widowControl w:val="0"/>
        <w:numPr>
          <w:ilvl w:val="0"/>
          <w:numId w:val="39"/>
        </w:numPr>
        <w:tabs>
          <w:tab w:val="left" w:pos="993"/>
          <w:tab w:val="left" w:pos="1276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bCs/>
          <w:i/>
          <w:sz w:val="28"/>
          <w:szCs w:val="28"/>
        </w:rPr>
        <w:t>Патриотическое воспитание</w:t>
      </w:r>
      <w:r w:rsidRPr="002644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64485">
        <w:rPr>
          <w:rFonts w:ascii="Times New Roman" w:hAnsi="Times New Roman"/>
          <w:sz w:val="28"/>
          <w:szCs w:val="28"/>
        </w:rPr>
        <w:t>предусматривает:</w:t>
      </w:r>
    </w:p>
    <w:p w14:paraId="70D50C66" w14:textId="77777777" w:rsidR="005759DF" w:rsidRPr="00264485" w:rsidRDefault="005759DF" w:rsidP="003A2A91">
      <w:pPr>
        <w:pStyle w:val="1f1"/>
        <w:widowControl w:val="0"/>
        <w:numPr>
          <w:ilvl w:val="1"/>
          <w:numId w:val="39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формирование российской гражданской идентичности;</w:t>
      </w:r>
    </w:p>
    <w:p w14:paraId="3849A675" w14:textId="77777777" w:rsidR="005759DF" w:rsidRPr="00264485" w:rsidRDefault="005759DF" w:rsidP="003A2A91">
      <w:pPr>
        <w:pStyle w:val="1f1"/>
        <w:widowControl w:val="0"/>
        <w:numPr>
          <w:ilvl w:val="1"/>
          <w:numId w:val="39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 xml:space="preserve"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</w:t>
      </w:r>
      <w:proofErr w:type="spellStart"/>
      <w:r w:rsidRPr="00264485">
        <w:rPr>
          <w:rFonts w:ascii="Times New Roman" w:hAnsi="Times New Roman"/>
          <w:sz w:val="28"/>
          <w:szCs w:val="28"/>
        </w:rPr>
        <w:t>военнопатриотического</w:t>
      </w:r>
      <w:proofErr w:type="spellEnd"/>
      <w:r w:rsidRPr="00264485">
        <w:rPr>
          <w:rFonts w:ascii="Times New Roman" w:hAnsi="Times New Roman"/>
          <w:sz w:val="28"/>
          <w:szCs w:val="28"/>
        </w:rPr>
        <w:t xml:space="preserve"> воспитания;</w:t>
      </w:r>
    </w:p>
    <w:p w14:paraId="7C83A4A7" w14:textId="77777777" w:rsidR="005759DF" w:rsidRPr="00264485" w:rsidRDefault="005759DF" w:rsidP="003A2A91">
      <w:pPr>
        <w:pStyle w:val="1f1"/>
        <w:widowControl w:val="0"/>
        <w:numPr>
          <w:ilvl w:val="1"/>
          <w:numId w:val="39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</w:p>
    <w:p w14:paraId="615085D0" w14:textId="77777777" w:rsidR="005759DF" w:rsidRPr="00264485" w:rsidRDefault="005759DF" w:rsidP="003A2A91">
      <w:pPr>
        <w:pStyle w:val="1f1"/>
        <w:widowControl w:val="0"/>
        <w:numPr>
          <w:ilvl w:val="1"/>
          <w:numId w:val="39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14:paraId="692A732C" w14:textId="77777777" w:rsidR="005759DF" w:rsidRPr="00264485" w:rsidRDefault="005759DF" w:rsidP="003A2A91">
      <w:pPr>
        <w:pStyle w:val="1f1"/>
        <w:widowControl w:val="0"/>
        <w:numPr>
          <w:ilvl w:val="1"/>
          <w:numId w:val="39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развитие поисковой и краеведческой деятельности, детского познавательного туризма.</w:t>
      </w:r>
    </w:p>
    <w:p w14:paraId="1C914D6E" w14:textId="77777777" w:rsidR="005759DF" w:rsidRPr="00264485" w:rsidRDefault="005759DF" w:rsidP="003A2A91">
      <w:pPr>
        <w:pStyle w:val="1f1"/>
        <w:widowControl w:val="0"/>
        <w:numPr>
          <w:ilvl w:val="0"/>
          <w:numId w:val="39"/>
        </w:numPr>
        <w:tabs>
          <w:tab w:val="left" w:pos="993"/>
          <w:tab w:val="left" w:pos="1276"/>
        </w:tabs>
        <w:suppressAutoHyphens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bCs/>
          <w:i/>
          <w:sz w:val="28"/>
          <w:szCs w:val="28"/>
        </w:rPr>
        <w:t>Духовно-нравственное воспитание</w:t>
      </w:r>
      <w:r w:rsidRPr="002644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64485">
        <w:rPr>
          <w:rFonts w:ascii="Times New Roman" w:hAnsi="Times New Roman"/>
          <w:sz w:val="28"/>
          <w:szCs w:val="28"/>
        </w:rPr>
        <w:t>осуществляется за счет:</w:t>
      </w:r>
    </w:p>
    <w:p w14:paraId="0D5444C3" w14:textId="55037AAF" w:rsidR="005759DF" w:rsidRPr="00264485" w:rsidRDefault="005759DF" w:rsidP="00181B61">
      <w:pPr>
        <w:pStyle w:val="1f1"/>
        <w:widowControl w:val="0"/>
        <w:numPr>
          <w:ilvl w:val="1"/>
          <w:numId w:val="39"/>
        </w:numPr>
        <w:tabs>
          <w:tab w:val="left" w:pos="0"/>
          <w:tab w:val="left" w:pos="1276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развития у детей нравственных чувств (чести, долга, справедливости, милосердия и дружелюбия);</w:t>
      </w:r>
    </w:p>
    <w:p w14:paraId="74DEB179" w14:textId="1E154C5A" w:rsidR="005759DF" w:rsidRPr="00264485" w:rsidRDefault="005759DF" w:rsidP="00181B61">
      <w:pPr>
        <w:pStyle w:val="1f1"/>
        <w:widowControl w:val="0"/>
        <w:numPr>
          <w:ilvl w:val="1"/>
          <w:numId w:val="39"/>
        </w:numPr>
        <w:tabs>
          <w:tab w:val="left" w:pos="0"/>
          <w:tab w:val="left" w:pos="1276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формирования выраженной в поведении нравственной позиции, в том числе способности к сознательному выбору добра;</w:t>
      </w:r>
    </w:p>
    <w:p w14:paraId="1E4B577C" w14:textId="77777777" w:rsidR="005759DF" w:rsidRPr="00264485" w:rsidRDefault="005759DF" w:rsidP="00181B61">
      <w:pPr>
        <w:pStyle w:val="1f1"/>
        <w:widowControl w:val="0"/>
        <w:numPr>
          <w:ilvl w:val="1"/>
          <w:numId w:val="39"/>
        </w:numPr>
        <w:tabs>
          <w:tab w:val="left" w:pos="0"/>
          <w:tab w:val="left" w:pos="1276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14:paraId="4B67F282" w14:textId="77777777" w:rsidR="005759DF" w:rsidRPr="00264485" w:rsidRDefault="005759DF" w:rsidP="00181B61">
      <w:pPr>
        <w:pStyle w:val="1f1"/>
        <w:widowControl w:val="0"/>
        <w:numPr>
          <w:ilvl w:val="1"/>
          <w:numId w:val="39"/>
        </w:numPr>
        <w:tabs>
          <w:tab w:val="left" w:pos="1276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содействия формированию у детей позитивных жизненных ориентиров и планов;</w:t>
      </w:r>
    </w:p>
    <w:p w14:paraId="6DCF437C" w14:textId="77777777" w:rsidR="005759DF" w:rsidRPr="00264485" w:rsidRDefault="005759DF" w:rsidP="00181B61">
      <w:pPr>
        <w:pStyle w:val="1f1"/>
        <w:widowControl w:val="0"/>
        <w:numPr>
          <w:ilvl w:val="1"/>
          <w:numId w:val="39"/>
        </w:numPr>
        <w:tabs>
          <w:tab w:val="left" w:pos="1276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14:paraId="435CD938" w14:textId="77777777" w:rsidR="005759DF" w:rsidRPr="00264485" w:rsidRDefault="005759DF" w:rsidP="003A2A91">
      <w:pPr>
        <w:pStyle w:val="1f1"/>
        <w:widowControl w:val="0"/>
        <w:numPr>
          <w:ilvl w:val="0"/>
          <w:numId w:val="39"/>
        </w:numPr>
        <w:tabs>
          <w:tab w:val="left" w:pos="993"/>
          <w:tab w:val="left" w:pos="1276"/>
        </w:tabs>
        <w:suppressAutoHyphens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bCs/>
          <w:i/>
          <w:sz w:val="28"/>
          <w:szCs w:val="28"/>
        </w:rPr>
        <w:t>Эстетическое воспитание</w:t>
      </w:r>
      <w:r w:rsidRPr="002644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64485">
        <w:rPr>
          <w:rFonts w:ascii="Times New Roman" w:hAnsi="Times New Roman"/>
          <w:sz w:val="28"/>
          <w:szCs w:val="28"/>
        </w:rPr>
        <w:t>предполагает:</w:t>
      </w:r>
    </w:p>
    <w:p w14:paraId="5C0605D8" w14:textId="77777777" w:rsidR="005759DF" w:rsidRPr="00264485" w:rsidRDefault="005759DF" w:rsidP="003A2A91">
      <w:pPr>
        <w:pStyle w:val="1f1"/>
        <w:widowControl w:val="0"/>
        <w:numPr>
          <w:ilvl w:val="1"/>
          <w:numId w:val="40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14:paraId="6E1B1AC3" w14:textId="77777777" w:rsidR="005759DF" w:rsidRPr="00264485" w:rsidRDefault="005759DF" w:rsidP="003A2A91">
      <w:pPr>
        <w:pStyle w:val="1f1"/>
        <w:widowControl w:val="0"/>
        <w:numPr>
          <w:ilvl w:val="1"/>
          <w:numId w:val="40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создание равных для всех детей возможностей доступа к культурным ценностям;</w:t>
      </w:r>
    </w:p>
    <w:p w14:paraId="20DEAF3E" w14:textId="77777777" w:rsidR="005759DF" w:rsidRPr="00264485" w:rsidRDefault="005759DF" w:rsidP="003A2A91">
      <w:pPr>
        <w:pStyle w:val="1f1"/>
        <w:widowControl w:val="0"/>
        <w:numPr>
          <w:ilvl w:val="1"/>
          <w:numId w:val="40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lastRenderedPageBreak/>
        <w:t>воспитание уважения к культуре, языкам, традициям и обычаям народов, проживающих в Российской Федерации;</w:t>
      </w:r>
    </w:p>
    <w:p w14:paraId="19F58F81" w14:textId="77777777" w:rsidR="005759DF" w:rsidRPr="00264485" w:rsidRDefault="005759DF" w:rsidP="003A2A91">
      <w:pPr>
        <w:pStyle w:val="1f1"/>
        <w:widowControl w:val="0"/>
        <w:numPr>
          <w:ilvl w:val="1"/>
          <w:numId w:val="40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14:paraId="7C8F0141" w14:textId="77777777" w:rsidR="005759DF" w:rsidRPr="00264485" w:rsidRDefault="005759DF" w:rsidP="003A2A91">
      <w:pPr>
        <w:pStyle w:val="1f1"/>
        <w:widowControl w:val="0"/>
        <w:numPr>
          <w:ilvl w:val="1"/>
          <w:numId w:val="40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популяризация российских культурных, нравственных и семейных ценностей;</w:t>
      </w:r>
    </w:p>
    <w:p w14:paraId="15302010" w14:textId="77777777" w:rsidR="005759DF" w:rsidRPr="00264485" w:rsidRDefault="005759DF" w:rsidP="003A2A91">
      <w:pPr>
        <w:pStyle w:val="1f1"/>
        <w:widowControl w:val="0"/>
        <w:numPr>
          <w:ilvl w:val="1"/>
          <w:numId w:val="40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сохранение, поддержки и развитие этнических культурных традиций и народного творчества.</w:t>
      </w:r>
    </w:p>
    <w:p w14:paraId="724ACC9E" w14:textId="77777777" w:rsidR="005759DF" w:rsidRPr="00264485" w:rsidRDefault="005759DF" w:rsidP="003A2A91">
      <w:pPr>
        <w:pStyle w:val="1f1"/>
        <w:widowControl w:val="0"/>
        <w:tabs>
          <w:tab w:val="left" w:pos="0"/>
          <w:tab w:val="left" w:pos="993"/>
          <w:tab w:val="left" w:pos="1276"/>
          <w:tab w:val="left" w:pos="142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 xml:space="preserve">5. </w:t>
      </w:r>
      <w:r w:rsidRPr="00264485">
        <w:rPr>
          <w:rFonts w:ascii="Times New Roman" w:hAnsi="Times New Roman"/>
          <w:i/>
          <w:sz w:val="28"/>
          <w:szCs w:val="28"/>
        </w:rPr>
        <w:t>Физическое воспитание, формирование культуры здоровья и эмоционального благополучия</w:t>
      </w:r>
      <w:r w:rsidRPr="00264485">
        <w:rPr>
          <w:rFonts w:ascii="Times New Roman" w:hAnsi="Times New Roman"/>
          <w:sz w:val="28"/>
          <w:szCs w:val="28"/>
        </w:rPr>
        <w:t xml:space="preserve"> включает:</w:t>
      </w:r>
    </w:p>
    <w:p w14:paraId="3A98BC30" w14:textId="77777777" w:rsidR="005759DF" w:rsidRPr="00264485" w:rsidRDefault="005759DF" w:rsidP="003A2A91">
      <w:pPr>
        <w:pStyle w:val="1f1"/>
        <w:widowControl w:val="0"/>
        <w:numPr>
          <w:ilvl w:val="1"/>
          <w:numId w:val="41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формирование ответственного отношения к своему здоровью и потребности в здоровом образе жизни;</w:t>
      </w:r>
    </w:p>
    <w:p w14:paraId="107861C5" w14:textId="77777777" w:rsidR="005759DF" w:rsidRPr="00264485" w:rsidRDefault="005759DF" w:rsidP="003A2A91">
      <w:pPr>
        <w:pStyle w:val="1f1"/>
        <w:widowControl w:val="0"/>
        <w:numPr>
          <w:ilvl w:val="1"/>
          <w:numId w:val="41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14:paraId="754B7E5B" w14:textId="77777777" w:rsidR="005759DF" w:rsidRPr="00264485" w:rsidRDefault="005759DF" w:rsidP="003A2A91">
      <w:pPr>
        <w:pStyle w:val="1f1"/>
        <w:widowControl w:val="0"/>
        <w:numPr>
          <w:ilvl w:val="1"/>
          <w:numId w:val="41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 xml:space="preserve">развитие культуры безопасной жизнедеятельности, профилактику наркотической и алкогольной зависимости, </w:t>
      </w:r>
      <w:proofErr w:type="spellStart"/>
      <w:r w:rsidRPr="00264485">
        <w:rPr>
          <w:rFonts w:ascii="Times New Roman" w:hAnsi="Times New Roman"/>
          <w:sz w:val="28"/>
          <w:szCs w:val="28"/>
        </w:rPr>
        <w:t>табакокурения</w:t>
      </w:r>
      <w:proofErr w:type="spellEnd"/>
      <w:r w:rsidRPr="00264485">
        <w:rPr>
          <w:rFonts w:ascii="Times New Roman" w:hAnsi="Times New Roman"/>
          <w:sz w:val="28"/>
          <w:szCs w:val="28"/>
        </w:rPr>
        <w:t xml:space="preserve"> и других вредных привычек;</w:t>
      </w:r>
    </w:p>
    <w:p w14:paraId="6C3B674F" w14:textId="77777777" w:rsidR="005759DF" w:rsidRPr="00264485" w:rsidRDefault="005759DF" w:rsidP="003A2A91">
      <w:pPr>
        <w:pStyle w:val="1f1"/>
        <w:widowControl w:val="0"/>
        <w:numPr>
          <w:ilvl w:val="0"/>
          <w:numId w:val="42"/>
        </w:numPr>
        <w:tabs>
          <w:tab w:val="left" w:pos="993"/>
          <w:tab w:val="left" w:pos="1276"/>
        </w:tabs>
        <w:suppressAutoHyphens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bCs/>
          <w:i/>
          <w:sz w:val="28"/>
          <w:szCs w:val="28"/>
        </w:rPr>
        <w:t>Трудовое воспитание</w:t>
      </w:r>
      <w:r w:rsidRPr="002644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64485">
        <w:rPr>
          <w:rFonts w:ascii="Times New Roman" w:hAnsi="Times New Roman"/>
          <w:sz w:val="28"/>
          <w:szCs w:val="28"/>
        </w:rPr>
        <w:t>реализуется посредством:</w:t>
      </w:r>
    </w:p>
    <w:p w14:paraId="3DF74473" w14:textId="77777777" w:rsidR="005759DF" w:rsidRPr="00264485" w:rsidRDefault="005759DF" w:rsidP="003A2A91">
      <w:pPr>
        <w:pStyle w:val="1f1"/>
        <w:widowControl w:val="0"/>
        <w:numPr>
          <w:ilvl w:val="1"/>
          <w:numId w:val="42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воспитания уважения к труду и людям труда, трудовым достижениям;</w:t>
      </w:r>
    </w:p>
    <w:p w14:paraId="5209C844" w14:textId="77777777" w:rsidR="005759DF" w:rsidRPr="00264485" w:rsidRDefault="005759DF" w:rsidP="003A2A91">
      <w:pPr>
        <w:pStyle w:val="1f1"/>
        <w:widowControl w:val="0"/>
        <w:numPr>
          <w:ilvl w:val="1"/>
          <w:numId w:val="42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14:paraId="5C54C666" w14:textId="77777777" w:rsidR="005759DF" w:rsidRPr="00264485" w:rsidRDefault="005759DF" w:rsidP="003A2A91">
      <w:pPr>
        <w:pStyle w:val="1f1"/>
        <w:widowControl w:val="0"/>
        <w:numPr>
          <w:ilvl w:val="1"/>
          <w:numId w:val="42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14:paraId="3B4C0DE6" w14:textId="77777777" w:rsidR="005759DF" w:rsidRPr="00264485" w:rsidRDefault="005759DF" w:rsidP="003A2A91">
      <w:pPr>
        <w:pStyle w:val="1f1"/>
        <w:widowControl w:val="0"/>
        <w:numPr>
          <w:ilvl w:val="1"/>
          <w:numId w:val="42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14:paraId="6FBDF809" w14:textId="77777777" w:rsidR="005759DF" w:rsidRPr="00264485" w:rsidRDefault="005759DF" w:rsidP="003A2A91">
      <w:pPr>
        <w:pStyle w:val="1f1"/>
        <w:widowControl w:val="0"/>
        <w:tabs>
          <w:tab w:val="left" w:pos="993"/>
          <w:tab w:val="left" w:pos="1276"/>
          <w:tab w:val="left" w:pos="142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 xml:space="preserve">7. </w:t>
      </w:r>
      <w:r w:rsidRPr="00264485">
        <w:rPr>
          <w:rFonts w:ascii="Times New Roman" w:hAnsi="Times New Roman"/>
          <w:i/>
          <w:sz w:val="28"/>
          <w:szCs w:val="28"/>
        </w:rPr>
        <w:t>Экологическое воспитание</w:t>
      </w:r>
      <w:r w:rsidRPr="00264485">
        <w:rPr>
          <w:rFonts w:ascii="Times New Roman" w:hAnsi="Times New Roman"/>
          <w:sz w:val="28"/>
          <w:szCs w:val="28"/>
        </w:rPr>
        <w:t xml:space="preserve"> включает:</w:t>
      </w:r>
    </w:p>
    <w:p w14:paraId="65E1560C" w14:textId="77777777" w:rsidR="005759DF" w:rsidRPr="00264485" w:rsidRDefault="005759DF" w:rsidP="003A2A91">
      <w:pPr>
        <w:pStyle w:val="1f1"/>
        <w:widowControl w:val="0"/>
        <w:numPr>
          <w:ilvl w:val="1"/>
          <w:numId w:val="43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 xml:space="preserve"> развитие экологической культуры, бережного отношения к родной земле, природным богатствам России и мира;</w:t>
      </w:r>
    </w:p>
    <w:p w14:paraId="10AEF00A" w14:textId="77777777" w:rsidR="005759DF" w:rsidRPr="00264485" w:rsidRDefault="005759DF" w:rsidP="003A2A91">
      <w:pPr>
        <w:pStyle w:val="1f1"/>
        <w:widowControl w:val="0"/>
        <w:numPr>
          <w:ilvl w:val="1"/>
          <w:numId w:val="43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14:paraId="223B75C5" w14:textId="77777777" w:rsidR="005759DF" w:rsidRPr="00264485" w:rsidRDefault="005759DF" w:rsidP="003A2A91">
      <w:pPr>
        <w:pStyle w:val="1f1"/>
        <w:widowControl w:val="0"/>
        <w:tabs>
          <w:tab w:val="left" w:pos="993"/>
          <w:tab w:val="left" w:pos="1276"/>
          <w:tab w:val="left" w:pos="142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 xml:space="preserve">8. </w:t>
      </w:r>
      <w:r w:rsidRPr="00264485">
        <w:rPr>
          <w:rFonts w:ascii="Times New Roman" w:hAnsi="Times New Roman"/>
          <w:bCs/>
          <w:i/>
          <w:sz w:val="28"/>
          <w:szCs w:val="28"/>
        </w:rPr>
        <w:t>Ценности научного познания</w:t>
      </w:r>
      <w:r w:rsidRPr="002644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64485">
        <w:rPr>
          <w:rFonts w:ascii="Times New Roman" w:hAnsi="Times New Roman"/>
          <w:sz w:val="28"/>
          <w:szCs w:val="28"/>
        </w:rPr>
        <w:t>подразумевает:</w:t>
      </w:r>
    </w:p>
    <w:p w14:paraId="5E21BAA4" w14:textId="77777777" w:rsidR="005759DF" w:rsidRPr="00264485" w:rsidRDefault="005759DF" w:rsidP="003A2A91">
      <w:pPr>
        <w:pStyle w:val="1f1"/>
        <w:widowControl w:val="0"/>
        <w:numPr>
          <w:ilvl w:val="1"/>
          <w:numId w:val="44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содействие повышению привлекательности науки для подрастающего поколения, поддержку научно-технического творчества детей;</w:t>
      </w:r>
    </w:p>
    <w:p w14:paraId="2B616490" w14:textId="0A61A696" w:rsidR="005759DF" w:rsidRPr="005759DF" w:rsidRDefault="005759DF" w:rsidP="003A2A91">
      <w:pPr>
        <w:pStyle w:val="1f1"/>
        <w:widowControl w:val="0"/>
        <w:numPr>
          <w:ilvl w:val="1"/>
          <w:numId w:val="44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14:paraId="2B46FBC2" w14:textId="31856DFF" w:rsidR="006E35E6" w:rsidRPr="003E5D4B" w:rsidRDefault="003E5D4B" w:rsidP="00043EE6">
      <w:pPr>
        <w:tabs>
          <w:tab w:val="left" w:pos="284"/>
          <w:tab w:val="left" w:pos="1134"/>
        </w:tabs>
        <w:ind w:firstLine="709"/>
        <w:contextualSpacing/>
        <w:jc w:val="both"/>
        <w:rPr>
          <w:sz w:val="28"/>
          <w:szCs w:val="28"/>
        </w:rPr>
      </w:pPr>
      <w:proofErr w:type="spellStart"/>
      <w:r w:rsidRPr="003E5D4B">
        <w:rPr>
          <w:sz w:val="28"/>
          <w:szCs w:val="28"/>
          <w:u w:val="single"/>
        </w:rPr>
        <w:lastRenderedPageBreak/>
        <w:t>Метапредметные</w:t>
      </w:r>
      <w:proofErr w:type="spellEnd"/>
      <w:r w:rsidR="006E35E6" w:rsidRPr="003E5D4B">
        <w:rPr>
          <w:sz w:val="28"/>
          <w:szCs w:val="28"/>
          <w:u w:val="single"/>
        </w:rPr>
        <w:t xml:space="preserve"> </w:t>
      </w:r>
      <w:r w:rsidRPr="003E5D4B">
        <w:rPr>
          <w:bCs/>
          <w:sz w:val="28"/>
          <w:szCs w:val="28"/>
          <w:u w:val="single"/>
        </w:rPr>
        <w:t>результаты</w:t>
      </w:r>
      <w:r w:rsidR="006E35E6" w:rsidRPr="003E5D4B">
        <w:rPr>
          <w:sz w:val="28"/>
          <w:szCs w:val="28"/>
        </w:rPr>
        <w:t>:</w:t>
      </w:r>
    </w:p>
    <w:p w14:paraId="5D3510D3" w14:textId="3D202B91" w:rsidR="006E35E6" w:rsidRPr="00043EE6" w:rsidRDefault="003A2A91" w:rsidP="00043EE6">
      <w:pPr>
        <w:widowControl/>
        <w:numPr>
          <w:ilvl w:val="0"/>
          <w:numId w:val="30"/>
        </w:numPr>
        <w:tabs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E35E6" w:rsidRPr="00043EE6">
        <w:rPr>
          <w:sz w:val="28"/>
          <w:szCs w:val="28"/>
        </w:rPr>
        <w:t xml:space="preserve">владение навыками самостоятельного приобретения новых знаний, организации учебной деятельности, </w:t>
      </w:r>
      <w:r w:rsidR="005759DF">
        <w:rPr>
          <w:sz w:val="28"/>
          <w:szCs w:val="28"/>
        </w:rPr>
        <w:t>поиска средств её осуществления</w:t>
      </w:r>
      <w:r>
        <w:rPr>
          <w:sz w:val="28"/>
          <w:szCs w:val="28"/>
        </w:rPr>
        <w:t>;</w:t>
      </w:r>
    </w:p>
    <w:p w14:paraId="57D35634" w14:textId="2674A5B2" w:rsidR="006E35E6" w:rsidRPr="00043EE6" w:rsidRDefault="003A2A91" w:rsidP="00043EE6">
      <w:pPr>
        <w:widowControl/>
        <w:numPr>
          <w:ilvl w:val="0"/>
          <w:numId w:val="30"/>
        </w:numPr>
        <w:tabs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E35E6" w:rsidRPr="00043EE6">
        <w:rPr>
          <w:sz w:val="28"/>
          <w:szCs w:val="28"/>
        </w:rPr>
        <w:t>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</w:t>
      </w:r>
      <w:r>
        <w:rPr>
          <w:sz w:val="28"/>
          <w:szCs w:val="28"/>
        </w:rPr>
        <w:t xml:space="preserve"> учебных и познавательных задач;</w:t>
      </w:r>
    </w:p>
    <w:p w14:paraId="619EE3C7" w14:textId="2212BC0F" w:rsidR="006E35E6" w:rsidRPr="00043EE6" w:rsidRDefault="003A2A91" w:rsidP="00043EE6">
      <w:pPr>
        <w:widowControl/>
        <w:numPr>
          <w:ilvl w:val="0"/>
          <w:numId w:val="30"/>
        </w:numPr>
        <w:tabs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E35E6" w:rsidRPr="00043EE6">
        <w:rPr>
          <w:sz w:val="28"/>
          <w:szCs w:val="28"/>
        </w:rPr>
        <w:t xml:space="preserve">мение понимать проблему, ставить вопросы, выдвигать гипотезу, давать определение понятиям, классифицировать, структурировать материал, проводить эксперименты, аргументировать собственную позицию, формулировать выводы </w:t>
      </w:r>
      <w:r w:rsidR="005759DF">
        <w:rPr>
          <w:sz w:val="28"/>
          <w:szCs w:val="28"/>
        </w:rPr>
        <w:t>и заключения</w:t>
      </w:r>
      <w:r>
        <w:rPr>
          <w:sz w:val="28"/>
          <w:szCs w:val="28"/>
        </w:rPr>
        <w:t>;</w:t>
      </w:r>
    </w:p>
    <w:p w14:paraId="27952FCC" w14:textId="1F53F0A4" w:rsidR="006E35E6" w:rsidRPr="00043EE6" w:rsidRDefault="003A2A91" w:rsidP="00043EE6">
      <w:pPr>
        <w:widowControl/>
        <w:numPr>
          <w:ilvl w:val="0"/>
          <w:numId w:val="30"/>
        </w:numPr>
        <w:tabs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E35E6" w:rsidRPr="00043EE6">
        <w:rPr>
          <w:sz w:val="28"/>
          <w:szCs w:val="28"/>
        </w:rPr>
        <w:t>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</w:t>
      </w:r>
      <w:r w:rsidR="005759DF">
        <w:rPr>
          <w:sz w:val="28"/>
          <w:szCs w:val="28"/>
        </w:rPr>
        <w:t>тствии с изменяющейся ситуацией</w:t>
      </w:r>
      <w:r>
        <w:rPr>
          <w:sz w:val="28"/>
          <w:szCs w:val="28"/>
        </w:rPr>
        <w:t>;</w:t>
      </w:r>
    </w:p>
    <w:p w14:paraId="21576B2B" w14:textId="4D6D0365" w:rsidR="006E35E6" w:rsidRPr="00043EE6" w:rsidRDefault="003A2A91" w:rsidP="00043EE6">
      <w:pPr>
        <w:widowControl/>
        <w:numPr>
          <w:ilvl w:val="0"/>
          <w:numId w:val="30"/>
        </w:numPr>
        <w:tabs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6E35E6" w:rsidRPr="00043EE6">
        <w:rPr>
          <w:sz w:val="28"/>
          <w:szCs w:val="28"/>
        </w:rPr>
        <w:t>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 основы развития коммуникативных и познавательных</w:t>
      </w:r>
      <w:r w:rsidR="005759DF">
        <w:rPr>
          <w:sz w:val="28"/>
          <w:szCs w:val="28"/>
        </w:rPr>
        <w:t xml:space="preserve"> универсальных учебных действий</w:t>
      </w:r>
      <w:r>
        <w:rPr>
          <w:sz w:val="28"/>
          <w:szCs w:val="28"/>
        </w:rPr>
        <w:t>;</w:t>
      </w:r>
    </w:p>
    <w:p w14:paraId="31B72418" w14:textId="397E9E2B" w:rsidR="006E35E6" w:rsidRPr="00043EE6" w:rsidRDefault="003A2A91" w:rsidP="00043EE6">
      <w:pPr>
        <w:widowControl/>
        <w:numPr>
          <w:ilvl w:val="0"/>
          <w:numId w:val="30"/>
        </w:numPr>
        <w:tabs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E35E6" w:rsidRPr="00043EE6">
        <w:rPr>
          <w:sz w:val="28"/>
          <w:szCs w:val="28"/>
        </w:rPr>
        <w:t>мение создавать, применять и преобразовывать знаки и символы, модели и схемы для решения</w:t>
      </w:r>
      <w:r w:rsidR="005759DF">
        <w:rPr>
          <w:sz w:val="28"/>
          <w:szCs w:val="28"/>
        </w:rPr>
        <w:t xml:space="preserve"> учебных и познавательных задач</w:t>
      </w:r>
      <w:r>
        <w:rPr>
          <w:sz w:val="28"/>
          <w:szCs w:val="28"/>
        </w:rPr>
        <w:t>;</w:t>
      </w:r>
    </w:p>
    <w:p w14:paraId="59F06D88" w14:textId="1C7F93FC" w:rsidR="006E35E6" w:rsidRPr="00043EE6" w:rsidRDefault="003A2A91" w:rsidP="00043EE6">
      <w:pPr>
        <w:widowControl/>
        <w:numPr>
          <w:ilvl w:val="0"/>
          <w:numId w:val="30"/>
        </w:numPr>
        <w:tabs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E35E6" w:rsidRPr="00043EE6">
        <w:rPr>
          <w:sz w:val="28"/>
          <w:szCs w:val="28"/>
        </w:rPr>
        <w:t>мение извлекать информацию из различных источников (включая средства массовой информации, компакт-диски учебного назначения, ресурсы Интернета), свободно пользоваться справочной литературой, в том числе и на электронных носителях, соблюдать нормы информ</w:t>
      </w:r>
      <w:r w:rsidR="005759DF">
        <w:rPr>
          <w:sz w:val="28"/>
          <w:szCs w:val="28"/>
        </w:rPr>
        <w:t>ационной избирательности, этики</w:t>
      </w:r>
      <w:r>
        <w:rPr>
          <w:sz w:val="28"/>
          <w:szCs w:val="28"/>
        </w:rPr>
        <w:t>;</w:t>
      </w:r>
    </w:p>
    <w:p w14:paraId="77A6D8D0" w14:textId="62AE4881" w:rsidR="006E35E6" w:rsidRPr="00043EE6" w:rsidRDefault="003A2A91" w:rsidP="00043EE6">
      <w:pPr>
        <w:widowControl/>
        <w:numPr>
          <w:ilvl w:val="0"/>
          <w:numId w:val="30"/>
        </w:numPr>
        <w:tabs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E35E6" w:rsidRPr="00043EE6">
        <w:rPr>
          <w:sz w:val="28"/>
          <w:szCs w:val="28"/>
        </w:rPr>
        <w:t>мение на практике пользоваться основными логическими приемами, методами наблюдения, моделирования, объяснения, решения</w:t>
      </w:r>
      <w:r w:rsidR="005759DF">
        <w:rPr>
          <w:sz w:val="28"/>
          <w:szCs w:val="28"/>
        </w:rPr>
        <w:t xml:space="preserve"> проблем, прогнозирования и др.</w:t>
      </w:r>
      <w:r>
        <w:rPr>
          <w:sz w:val="28"/>
          <w:szCs w:val="28"/>
        </w:rPr>
        <w:t>;</w:t>
      </w:r>
    </w:p>
    <w:p w14:paraId="56D89EAB" w14:textId="604FD392" w:rsidR="006E35E6" w:rsidRPr="00043EE6" w:rsidRDefault="003A2A91" w:rsidP="00043EE6">
      <w:pPr>
        <w:widowControl/>
        <w:numPr>
          <w:ilvl w:val="0"/>
          <w:numId w:val="30"/>
        </w:numPr>
        <w:tabs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E35E6" w:rsidRPr="00043EE6">
        <w:rPr>
          <w:sz w:val="28"/>
          <w:szCs w:val="28"/>
        </w:rPr>
        <w:t>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</w:t>
      </w:r>
    </w:p>
    <w:p w14:paraId="4F4BF0BE" w14:textId="2801A89D" w:rsidR="006E35E6" w:rsidRPr="00043EE6" w:rsidRDefault="003A2A91" w:rsidP="00043EE6">
      <w:pPr>
        <w:widowControl/>
        <w:numPr>
          <w:ilvl w:val="0"/>
          <w:numId w:val="30"/>
        </w:numPr>
        <w:tabs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E35E6" w:rsidRPr="00043EE6">
        <w:rPr>
          <w:sz w:val="28"/>
          <w:szCs w:val="28"/>
        </w:rPr>
        <w:t>мение выполнять познавательные и практические</w:t>
      </w:r>
      <w:r w:rsidR="005759DF">
        <w:rPr>
          <w:sz w:val="28"/>
          <w:szCs w:val="28"/>
        </w:rPr>
        <w:t xml:space="preserve"> задания, в том числе проектные</w:t>
      </w:r>
      <w:r>
        <w:rPr>
          <w:sz w:val="28"/>
          <w:szCs w:val="28"/>
        </w:rPr>
        <w:t>;</w:t>
      </w:r>
    </w:p>
    <w:p w14:paraId="2F5F9512" w14:textId="455E4765" w:rsidR="006E35E6" w:rsidRPr="00043EE6" w:rsidRDefault="003A2A91" w:rsidP="00043EE6">
      <w:pPr>
        <w:widowControl/>
        <w:numPr>
          <w:ilvl w:val="0"/>
          <w:numId w:val="30"/>
        </w:numPr>
        <w:tabs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E35E6" w:rsidRPr="00043EE6">
        <w:rPr>
          <w:sz w:val="28"/>
          <w:szCs w:val="28"/>
        </w:rPr>
        <w:t>мение самостоятельно и аргументированно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</w:t>
      </w:r>
      <w:r w:rsidR="005759DF">
        <w:rPr>
          <w:sz w:val="28"/>
          <w:szCs w:val="28"/>
        </w:rPr>
        <w:t>нии цели определенной сложности</w:t>
      </w:r>
      <w:r>
        <w:rPr>
          <w:sz w:val="28"/>
          <w:szCs w:val="28"/>
        </w:rPr>
        <w:t>;</w:t>
      </w:r>
    </w:p>
    <w:p w14:paraId="00E6AA89" w14:textId="1962261F" w:rsidR="006E35E6" w:rsidRPr="00043EE6" w:rsidRDefault="003A2A91" w:rsidP="00043EE6">
      <w:pPr>
        <w:widowControl/>
        <w:numPr>
          <w:ilvl w:val="0"/>
          <w:numId w:val="30"/>
        </w:numPr>
        <w:tabs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E35E6" w:rsidRPr="00043EE6">
        <w:rPr>
          <w:sz w:val="28"/>
          <w:szCs w:val="28"/>
        </w:rPr>
        <w:t xml:space="preserve">мение работать в группе – эффективно сотрудничать и взаимодействовать на основе координации различных позиций при </w:t>
      </w:r>
      <w:r w:rsidR="006E35E6" w:rsidRPr="00043EE6">
        <w:rPr>
          <w:sz w:val="28"/>
          <w:szCs w:val="28"/>
        </w:rPr>
        <w:lastRenderedPageBreak/>
        <w:t>выработке общего решения в совместной деятельности; слушать партнера, формулировать и аргументировать свое мнение, корректно отстаивать свою позицию и координировать ее с позиции партнеров, в том числе в ситуации столкновения интересов;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конфликтов.</w:t>
      </w:r>
    </w:p>
    <w:p w14:paraId="66D9A07B" w14:textId="77777777" w:rsidR="003E5D4B" w:rsidRDefault="003E5D4B" w:rsidP="00043EE6">
      <w:pPr>
        <w:tabs>
          <w:tab w:val="left" w:pos="284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</w:p>
    <w:p w14:paraId="2C28F8D3" w14:textId="0D1559FC" w:rsidR="006E35E6" w:rsidRPr="003E5D4B" w:rsidRDefault="003E5D4B" w:rsidP="003E5D4B">
      <w:pPr>
        <w:tabs>
          <w:tab w:val="left" w:pos="284"/>
          <w:tab w:val="left" w:pos="1134"/>
        </w:tabs>
        <w:contextualSpacing/>
        <w:jc w:val="center"/>
        <w:rPr>
          <w:b/>
          <w:sz w:val="28"/>
          <w:szCs w:val="28"/>
        </w:rPr>
      </w:pPr>
      <w:r w:rsidRPr="003E5D4B">
        <w:rPr>
          <w:b/>
          <w:sz w:val="28"/>
          <w:szCs w:val="28"/>
        </w:rPr>
        <w:t>Предметные результаты</w:t>
      </w:r>
      <w:r w:rsidR="006E35E6" w:rsidRPr="003E5D4B">
        <w:rPr>
          <w:b/>
          <w:sz w:val="28"/>
          <w:szCs w:val="28"/>
        </w:rPr>
        <w:t xml:space="preserve"> освоения</w:t>
      </w:r>
      <w:r w:rsidRPr="003E5D4B">
        <w:rPr>
          <w:b/>
          <w:sz w:val="28"/>
          <w:szCs w:val="28"/>
        </w:rPr>
        <w:t xml:space="preserve"> химии</w:t>
      </w:r>
    </w:p>
    <w:p w14:paraId="3ADE9331" w14:textId="6CBF28E9" w:rsidR="006E35E6" w:rsidRPr="00043EE6" w:rsidRDefault="003A2A91" w:rsidP="00043EE6">
      <w:pPr>
        <w:widowControl/>
        <w:numPr>
          <w:ilvl w:val="0"/>
          <w:numId w:val="31"/>
        </w:numPr>
        <w:tabs>
          <w:tab w:val="left" w:pos="142"/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6E35E6" w:rsidRPr="00043EE6">
        <w:rPr>
          <w:sz w:val="28"/>
          <w:szCs w:val="28"/>
        </w:rPr>
        <w:t>ормирование первоначальных систематизированных представлений о веществах, их превращениях и практическом применении; овладение понятийным аппарат</w:t>
      </w:r>
      <w:r w:rsidR="005759DF">
        <w:rPr>
          <w:sz w:val="28"/>
          <w:szCs w:val="28"/>
        </w:rPr>
        <w:t>ом и символическим языком химии</w:t>
      </w:r>
      <w:r>
        <w:rPr>
          <w:sz w:val="28"/>
          <w:szCs w:val="28"/>
        </w:rPr>
        <w:t>;</w:t>
      </w:r>
    </w:p>
    <w:p w14:paraId="07C18A4B" w14:textId="72425B42" w:rsidR="006E35E6" w:rsidRPr="00043EE6" w:rsidRDefault="003A2A91" w:rsidP="00043EE6">
      <w:pPr>
        <w:widowControl/>
        <w:numPr>
          <w:ilvl w:val="0"/>
          <w:numId w:val="31"/>
        </w:numPr>
        <w:tabs>
          <w:tab w:val="left" w:pos="142"/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E35E6" w:rsidRPr="00043EE6">
        <w:rPr>
          <w:sz w:val="28"/>
          <w:szCs w:val="28"/>
        </w:rPr>
        <w:t>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</w:t>
      </w:r>
      <w:r w:rsidR="005759DF">
        <w:rPr>
          <w:sz w:val="28"/>
          <w:szCs w:val="28"/>
        </w:rPr>
        <w:t>ий о материальном единстве мира</w:t>
      </w:r>
      <w:r>
        <w:rPr>
          <w:sz w:val="28"/>
          <w:szCs w:val="28"/>
        </w:rPr>
        <w:t>;</w:t>
      </w:r>
    </w:p>
    <w:p w14:paraId="26E325FB" w14:textId="260DB146" w:rsidR="006E35E6" w:rsidRPr="00043EE6" w:rsidRDefault="003A2A91" w:rsidP="00043EE6">
      <w:pPr>
        <w:widowControl/>
        <w:numPr>
          <w:ilvl w:val="0"/>
          <w:numId w:val="31"/>
        </w:numPr>
        <w:tabs>
          <w:tab w:val="left" w:pos="142"/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E35E6" w:rsidRPr="00043EE6">
        <w:rPr>
          <w:sz w:val="28"/>
          <w:szCs w:val="28"/>
        </w:rPr>
        <w:t>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</w:t>
      </w:r>
      <w:r w:rsidR="005759DF">
        <w:rPr>
          <w:sz w:val="28"/>
          <w:szCs w:val="28"/>
        </w:rPr>
        <w:t>ния здоровья и окружающей среды</w:t>
      </w:r>
      <w:r>
        <w:rPr>
          <w:sz w:val="28"/>
          <w:szCs w:val="28"/>
        </w:rPr>
        <w:t>;</w:t>
      </w:r>
    </w:p>
    <w:p w14:paraId="7334D3A4" w14:textId="5D6C79CC" w:rsidR="006E35E6" w:rsidRPr="00043EE6" w:rsidRDefault="003A2A91" w:rsidP="00043EE6">
      <w:pPr>
        <w:widowControl/>
        <w:numPr>
          <w:ilvl w:val="0"/>
          <w:numId w:val="31"/>
        </w:numPr>
        <w:tabs>
          <w:tab w:val="left" w:pos="142"/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6E35E6" w:rsidRPr="00043EE6">
        <w:rPr>
          <w:sz w:val="28"/>
          <w:szCs w:val="28"/>
        </w:rPr>
        <w:t>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</w:t>
      </w:r>
      <w:r w:rsidR="005759DF">
        <w:rPr>
          <w:sz w:val="28"/>
          <w:szCs w:val="28"/>
        </w:rPr>
        <w:t>х свойств</w:t>
      </w:r>
      <w:r>
        <w:rPr>
          <w:sz w:val="28"/>
          <w:szCs w:val="28"/>
        </w:rPr>
        <w:t>;</w:t>
      </w:r>
    </w:p>
    <w:p w14:paraId="4CA82307" w14:textId="5DCB8C8C" w:rsidR="006E35E6" w:rsidRPr="00043EE6" w:rsidRDefault="003A2A91" w:rsidP="00043EE6">
      <w:pPr>
        <w:widowControl/>
        <w:numPr>
          <w:ilvl w:val="0"/>
          <w:numId w:val="31"/>
        </w:numPr>
        <w:tabs>
          <w:tab w:val="left" w:pos="142"/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759DF">
        <w:rPr>
          <w:sz w:val="28"/>
          <w:szCs w:val="28"/>
        </w:rPr>
        <w:t>риобретение</w:t>
      </w:r>
      <w:r w:rsidR="006E35E6" w:rsidRPr="00043EE6">
        <w:rPr>
          <w:sz w:val="28"/>
          <w:szCs w:val="28"/>
        </w:rPr>
        <w:t xml:space="preserve">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</w:t>
      </w:r>
      <w:r w:rsidR="005759DF">
        <w:rPr>
          <w:sz w:val="28"/>
          <w:szCs w:val="28"/>
        </w:rPr>
        <w:t>торного оборудования и приборов</w:t>
      </w:r>
      <w:r>
        <w:rPr>
          <w:sz w:val="28"/>
          <w:szCs w:val="28"/>
        </w:rPr>
        <w:t>;</w:t>
      </w:r>
    </w:p>
    <w:p w14:paraId="6954A579" w14:textId="3812FEF4" w:rsidR="006E35E6" w:rsidRPr="00043EE6" w:rsidRDefault="003A2A91" w:rsidP="00043EE6">
      <w:pPr>
        <w:widowControl/>
        <w:numPr>
          <w:ilvl w:val="0"/>
          <w:numId w:val="31"/>
        </w:numPr>
        <w:tabs>
          <w:tab w:val="left" w:pos="142"/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E35E6" w:rsidRPr="00043EE6">
        <w:rPr>
          <w:sz w:val="28"/>
          <w:szCs w:val="28"/>
        </w:rPr>
        <w:t>мение оказывать первую помощь при отравлениях, ожогах и других травмах, связанных с вещества</w:t>
      </w:r>
      <w:r w:rsidR="005759DF">
        <w:rPr>
          <w:sz w:val="28"/>
          <w:szCs w:val="28"/>
        </w:rPr>
        <w:t>ми и лабораторным оборудованием</w:t>
      </w:r>
      <w:r>
        <w:rPr>
          <w:sz w:val="28"/>
          <w:szCs w:val="28"/>
        </w:rPr>
        <w:t>;</w:t>
      </w:r>
    </w:p>
    <w:p w14:paraId="6F5CFC4E" w14:textId="22368B5B" w:rsidR="006E35E6" w:rsidRPr="00043EE6" w:rsidRDefault="003A2A91" w:rsidP="00043EE6">
      <w:pPr>
        <w:widowControl/>
        <w:numPr>
          <w:ilvl w:val="0"/>
          <w:numId w:val="31"/>
        </w:numPr>
        <w:tabs>
          <w:tab w:val="left" w:pos="142"/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E35E6" w:rsidRPr="00043EE6">
        <w:rPr>
          <w:sz w:val="28"/>
          <w:szCs w:val="28"/>
        </w:rPr>
        <w:t>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</w:t>
      </w:r>
      <w:r>
        <w:rPr>
          <w:sz w:val="28"/>
          <w:szCs w:val="28"/>
        </w:rPr>
        <w:t>;</w:t>
      </w:r>
    </w:p>
    <w:p w14:paraId="5D482502" w14:textId="367696B5" w:rsidR="006E35E6" w:rsidRPr="00043EE6" w:rsidRDefault="003A2A91" w:rsidP="00043EE6">
      <w:pPr>
        <w:widowControl/>
        <w:numPr>
          <w:ilvl w:val="0"/>
          <w:numId w:val="31"/>
        </w:numPr>
        <w:tabs>
          <w:tab w:val="left" w:pos="142"/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E35E6" w:rsidRPr="00043EE6">
        <w:rPr>
          <w:sz w:val="28"/>
          <w:szCs w:val="28"/>
        </w:rPr>
        <w:t>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</w:t>
      </w:r>
      <w:r w:rsidR="005759DF">
        <w:rPr>
          <w:sz w:val="28"/>
          <w:szCs w:val="28"/>
        </w:rPr>
        <w:t>и</w:t>
      </w:r>
      <w:r>
        <w:rPr>
          <w:sz w:val="28"/>
          <w:szCs w:val="28"/>
        </w:rPr>
        <w:t>;</w:t>
      </w:r>
    </w:p>
    <w:p w14:paraId="63A1277B" w14:textId="2E3A20BF" w:rsidR="00357011" w:rsidRPr="00043EE6" w:rsidRDefault="003A2A91" w:rsidP="00043EE6">
      <w:pPr>
        <w:widowControl/>
        <w:numPr>
          <w:ilvl w:val="0"/>
          <w:numId w:val="31"/>
        </w:numPr>
        <w:tabs>
          <w:tab w:val="left" w:pos="142"/>
          <w:tab w:val="left" w:pos="284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6E35E6" w:rsidRPr="00043EE6">
        <w:rPr>
          <w:sz w:val="28"/>
          <w:szCs w:val="28"/>
        </w:rPr>
        <w:t>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14:paraId="3874904C" w14:textId="77777777" w:rsidR="00357011" w:rsidRPr="00043EE6" w:rsidRDefault="00357011" w:rsidP="00043EE6">
      <w:pPr>
        <w:shd w:val="clear" w:color="auto" w:fill="FFFFFF"/>
        <w:tabs>
          <w:tab w:val="left" w:pos="142"/>
        </w:tabs>
        <w:jc w:val="center"/>
        <w:rPr>
          <w:b/>
          <w:spacing w:val="-2"/>
          <w:sz w:val="28"/>
          <w:szCs w:val="28"/>
        </w:rPr>
      </w:pPr>
    </w:p>
    <w:p w14:paraId="6AD07BB0" w14:textId="0E553339" w:rsidR="005B69D8" w:rsidRPr="00043EE6" w:rsidRDefault="005B69D8" w:rsidP="00043EE6">
      <w:pPr>
        <w:shd w:val="clear" w:color="auto" w:fill="FFFFFF"/>
        <w:tabs>
          <w:tab w:val="left" w:pos="142"/>
        </w:tabs>
        <w:jc w:val="center"/>
        <w:rPr>
          <w:b/>
          <w:bCs/>
          <w:sz w:val="28"/>
          <w:szCs w:val="28"/>
        </w:rPr>
      </w:pPr>
      <w:r w:rsidRPr="00043EE6">
        <w:rPr>
          <w:b/>
          <w:spacing w:val="-2"/>
          <w:sz w:val="28"/>
          <w:szCs w:val="28"/>
        </w:rPr>
        <w:t>Содержание учебного предмета</w:t>
      </w:r>
    </w:p>
    <w:p w14:paraId="5B260519" w14:textId="4C0FFED1" w:rsidR="005B69D8" w:rsidRPr="00043EE6" w:rsidRDefault="005B69D8" w:rsidP="00043EE6">
      <w:pPr>
        <w:shd w:val="clear" w:color="auto" w:fill="FFFFFF"/>
        <w:tabs>
          <w:tab w:val="left" w:pos="142"/>
        </w:tabs>
        <w:jc w:val="center"/>
        <w:rPr>
          <w:sz w:val="28"/>
          <w:szCs w:val="28"/>
        </w:rPr>
      </w:pPr>
      <w:r w:rsidRPr="00043EE6">
        <w:rPr>
          <w:b/>
          <w:bCs/>
          <w:sz w:val="28"/>
          <w:szCs w:val="28"/>
        </w:rPr>
        <w:t>8</w:t>
      </w:r>
      <w:r w:rsidR="00043EE6" w:rsidRPr="00043EE6">
        <w:rPr>
          <w:b/>
          <w:bCs/>
          <w:sz w:val="28"/>
          <w:szCs w:val="28"/>
        </w:rPr>
        <w:t>-й</w:t>
      </w:r>
      <w:r w:rsidRPr="00043EE6">
        <w:rPr>
          <w:b/>
          <w:bCs/>
          <w:sz w:val="28"/>
          <w:szCs w:val="28"/>
        </w:rPr>
        <w:t xml:space="preserve"> класс</w:t>
      </w:r>
    </w:p>
    <w:p w14:paraId="46E776A9" w14:textId="62667B7B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b/>
          <w:bCs/>
          <w:sz w:val="28"/>
          <w:szCs w:val="28"/>
        </w:rPr>
      </w:pPr>
      <w:r w:rsidRPr="00043EE6">
        <w:rPr>
          <w:b/>
          <w:sz w:val="28"/>
          <w:szCs w:val="28"/>
        </w:rPr>
        <w:lastRenderedPageBreak/>
        <w:t xml:space="preserve">Раздел 1. </w:t>
      </w:r>
      <w:r w:rsidRPr="00043EE6">
        <w:rPr>
          <w:b/>
          <w:bCs/>
          <w:sz w:val="28"/>
          <w:szCs w:val="28"/>
        </w:rPr>
        <w:t>Основные понятия химии</w:t>
      </w:r>
      <w:r w:rsidR="00043EE6" w:rsidRPr="00043EE6">
        <w:rPr>
          <w:b/>
          <w:bCs/>
          <w:sz w:val="28"/>
          <w:szCs w:val="28"/>
        </w:rPr>
        <w:t xml:space="preserve"> </w:t>
      </w:r>
      <w:r w:rsidRPr="00043EE6">
        <w:rPr>
          <w:b/>
          <w:bCs/>
          <w:sz w:val="28"/>
          <w:szCs w:val="28"/>
        </w:rPr>
        <w:t>(уровень атомно-молекулярных представлений)</w:t>
      </w:r>
      <w:r w:rsidR="00043EE6" w:rsidRPr="00043EE6">
        <w:rPr>
          <w:b/>
          <w:bCs/>
          <w:sz w:val="28"/>
          <w:szCs w:val="28"/>
        </w:rPr>
        <w:t>.</w:t>
      </w:r>
    </w:p>
    <w:p w14:paraId="38C01606" w14:textId="5B694FDB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Предмет химии. Химия как часть естествознания. Вещества и их свойства. Методы познания в химии: наблюдение, эксперимент. Приёмы безопасной работы с оборудованием и веществами. Строение пламени.</w:t>
      </w:r>
    </w:p>
    <w:p w14:paraId="3C19BBD9" w14:textId="2C0268CD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 xml:space="preserve">Чистые вещества и смеси. Способы очистки веществ: отстаивание, фильтрование, выпаривание, </w:t>
      </w:r>
      <w:r w:rsidRPr="00043EE6">
        <w:rPr>
          <w:i/>
          <w:iCs/>
          <w:sz w:val="28"/>
          <w:szCs w:val="28"/>
        </w:rPr>
        <w:t xml:space="preserve">кристаллизация, дистилляция. </w:t>
      </w:r>
      <w:r w:rsidRPr="00043EE6">
        <w:rPr>
          <w:sz w:val="28"/>
          <w:szCs w:val="28"/>
        </w:rPr>
        <w:t>Физические и химические явления. Химические реакции. Признаки химических реакций и условия возникновения и течения химических реакций.</w:t>
      </w:r>
    </w:p>
    <w:p w14:paraId="42483B3D" w14:textId="267B8416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Атомы, молекулы и ионы. Вещества молекулярного и немолекулярного строения. Кристаллические и аморфные вещества. Кристаллические решётки: ионная, атомная и молекулярная. Зависимость свойств веществ от типа кристаллической решётки. Простые и сложные вещества. Химический элемент. Металлы и неметаллы. Атомная единица массы. Относительная атомная масса. Язык химии. Знаки химических элементов. Закон постоянства состава веществ. Химические формулы. Относительная 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</w:t>
      </w:r>
    </w:p>
    <w:p w14:paraId="681570F8" w14:textId="6B86F497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Валентность химических элементов. Определение валентности элементов по формуле бинарных соединений. Составление химических формул бинарных соединений по валентности.</w:t>
      </w:r>
    </w:p>
    <w:p w14:paraId="199BC3D2" w14:textId="33623254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Атомно-молекулярное учение. Закон сохранения массы веществ. Жизнь и деятельность М. В. Ломоносова. Химические уравнения. Типы химических реакций.</w:t>
      </w:r>
    </w:p>
    <w:p w14:paraId="07B40E15" w14:textId="683BDF40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Кислород. Нахождение в природе. Получение кислорода в лаборатории и промышленности. Физические и химические свойства кислорода. Горение. 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</w:t>
      </w:r>
    </w:p>
    <w:p w14:paraId="218CF759" w14:textId="704DD9C8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 xml:space="preserve">Водород. Нахождение в природе. Получение водорода в лаборатории и промышленности. Физические и химические свойства водорода. Водород </w:t>
      </w:r>
      <w:r w:rsidR="00043EE6" w:rsidRPr="00043EE6">
        <w:rPr>
          <w:sz w:val="28"/>
          <w:szCs w:val="28"/>
        </w:rPr>
        <w:t>-</w:t>
      </w:r>
      <w:r w:rsidRPr="00043EE6">
        <w:rPr>
          <w:sz w:val="28"/>
          <w:szCs w:val="28"/>
        </w:rPr>
        <w:t xml:space="preserve"> восстановитель. Меры безопасности при работе с водородом. Применение водорода.</w:t>
      </w:r>
    </w:p>
    <w:p w14:paraId="37F9E241" w14:textId="737B52BE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 xml:space="preserve">Вода. Методы определения состава воды </w:t>
      </w:r>
      <w:r w:rsidR="00043EE6" w:rsidRPr="00043EE6">
        <w:rPr>
          <w:sz w:val="28"/>
          <w:szCs w:val="28"/>
        </w:rPr>
        <w:t>-</w:t>
      </w:r>
      <w:r w:rsidRPr="00043EE6">
        <w:rPr>
          <w:sz w:val="28"/>
          <w:szCs w:val="28"/>
        </w:rPr>
        <w:t xml:space="preserve"> анализ и синтез. Физические свойства воды. Вода в природе и способы её очистки. Аэрация воды. Химические свойства воды. Применение воды. Вода </w:t>
      </w:r>
      <w:r w:rsidR="00043EE6" w:rsidRPr="00043EE6">
        <w:rPr>
          <w:sz w:val="28"/>
          <w:szCs w:val="28"/>
        </w:rPr>
        <w:t>-</w:t>
      </w:r>
      <w:r w:rsidRPr="00043EE6">
        <w:rPr>
          <w:sz w:val="28"/>
          <w:szCs w:val="28"/>
        </w:rPr>
        <w:t xml:space="preserve"> растворитель. Растворимость веществ в воде. Массовая доля растворённого вещества.</w:t>
      </w:r>
    </w:p>
    <w:p w14:paraId="0869B80D" w14:textId="77777777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Количественные отношения в химии. Количество вещества. Моль. Молярная масса. Закон Авогадро. Молярный объём газов. Относительная плотность газов. Объёмные отношения газов при химических реакциях.</w:t>
      </w:r>
    </w:p>
    <w:p w14:paraId="5AC6756E" w14:textId="5BF08579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применение оксидов.</w:t>
      </w:r>
    </w:p>
    <w:p w14:paraId="0A93EB55" w14:textId="0B4DA492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 xml:space="preserve">Гидроксиды. Классификация гидроксидов. Основания. Состав. Щёлочи </w:t>
      </w:r>
      <w:r w:rsidRPr="00043EE6">
        <w:rPr>
          <w:sz w:val="28"/>
          <w:szCs w:val="28"/>
        </w:rPr>
        <w:lastRenderedPageBreak/>
        <w:t>и нерастворимые основания. Номенклатура. Физические и химические свойства оснований. Реакция нейтрализации. Получение и применение оснований. Амфотерные оксиды и гидроксиды.</w:t>
      </w:r>
    </w:p>
    <w:p w14:paraId="67B7E4B5" w14:textId="77777777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 xml:space="preserve">Кислоты. Состав. Классификация. Номенклатура. Физические и химические свойства кислот. </w:t>
      </w:r>
      <w:proofErr w:type="spellStart"/>
      <w:r w:rsidRPr="00043EE6">
        <w:rPr>
          <w:sz w:val="28"/>
          <w:szCs w:val="28"/>
        </w:rPr>
        <w:t>Вытеснительный</w:t>
      </w:r>
      <w:proofErr w:type="spellEnd"/>
      <w:r w:rsidRPr="00043EE6">
        <w:rPr>
          <w:sz w:val="28"/>
          <w:szCs w:val="28"/>
        </w:rPr>
        <w:t xml:space="preserve"> ряд металлов. </w:t>
      </w:r>
    </w:p>
    <w:p w14:paraId="14CDE2E0" w14:textId="5D222DCB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Соли. Состав. Классификация. Номенклатура. Физические свойства солей. Растворимость солей в воде. Химические свойства солей. Способы получения солей. Применение солей.</w:t>
      </w:r>
    </w:p>
    <w:p w14:paraId="39856D2A" w14:textId="0343BECF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Генетическая связь между основными классами неорганических соединений.</w:t>
      </w:r>
    </w:p>
    <w:p w14:paraId="03803C97" w14:textId="3C177BB1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b/>
          <w:bCs/>
          <w:sz w:val="28"/>
          <w:szCs w:val="28"/>
        </w:rPr>
      </w:pPr>
      <w:r w:rsidRPr="00043EE6">
        <w:rPr>
          <w:b/>
          <w:sz w:val="28"/>
          <w:szCs w:val="28"/>
        </w:rPr>
        <w:t xml:space="preserve">Раздел 2. </w:t>
      </w:r>
      <w:r w:rsidRPr="00043EE6">
        <w:rPr>
          <w:b/>
          <w:bCs/>
          <w:sz w:val="28"/>
          <w:szCs w:val="28"/>
        </w:rPr>
        <w:t>Периодический закон и периодическая система химических элементов</w:t>
      </w:r>
      <w:r w:rsidR="00043EE6" w:rsidRPr="00043EE6">
        <w:rPr>
          <w:b/>
          <w:bCs/>
          <w:sz w:val="28"/>
          <w:szCs w:val="28"/>
        </w:rPr>
        <w:t xml:space="preserve"> </w:t>
      </w:r>
      <w:r w:rsidRPr="00043EE6">
        <w:rPr>
          <w:b/>
          <w:bCs/>
          <w:sz w:val="28"/>
          <w:szCs w:val="28"/>
        </w:rPr>
        <w:t>Д.И. Менделеева. Строение атома</w:t>
      </w:r>
      <w:r w:rsidR="00043EE6" w:rsidRPr="00043EE6">
        <w:rPr>
          <w:b/>
          <w:bCs/>
          <w:sz w:val="28"/>
          <w:szCs w:val="28"/>
        </w:rPr>
        <w:t>.</w:t>
      </w:r>
    </w:p>
    <w:p w14:paraId="69A12426" w14:textId="58FBBA8D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Первоначальные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</w:t>
      </w:r>
    </w:p>
    <w:p w14:paraId="65F4C7F4" w14:textId="45954C14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 xml:space="preserve">Периодический закон Д. И. Менделеева. Периодическая система как естественнонаучная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Д.И. Менделеева» (короткая форма): </w:t>
      </w:r>
      <w:proofErr w:type="gramStart"/>
      <w:r w:rsidRPr="00043EE6">
        <w:rPr>
          <w:sz w:val="28"/>
          <w:szCs w:val="28"/>
        </w:rPr>
        <w:t>А-</w:t>
      </w:r>
      <w:proofErr w:type="gramEnd"/>
      <w:r w:rsidRPr="00043EE6">
        <w:rPr>
          <w:sz w:val="28"/>
          <w:szCs w:val="28"/>
        </w:rPr>
        <w:t xml:space="preserve"> и Б- группы, периоды. Физический смысл порядкового элемента, номера периода, номера группы (для элементов А-групп).</w:t>
      </w:r>
    </w:p>
    <w:p w14:paraId="7AA7C908" w14:textId="0B946C91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</w:t>
      </w:r>
    </w:p>
    <w:p w14:paraId="11D83F9B" w14:textId="5815AD39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Электронная оболочка атома: понятие об энергетическом уровне (электронном слое), его ёмкости. Заполнение электронных слоев у атомов элементов первого - третьего периодов. Современная формулировка периодического закона.</w:t>
      </w:r>
    </w:p>
    <w:p w14:paraId="300CCEFD" w14:textId="14E5DEAE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Значение периодического закона. Научные достижения Д.И.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Д.И. Менделеева.</w:t>
      </w:r>
    </w:p>
    <w:p w14:paraId="766D83CB" w14:textId="6BF102C6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b/>
          <w:sz w:val="28"/>
          <w:szCs w:val="28"/>
        </w:rPr>
        <w:t xml:space="preserve">Раздел 3. </w:t>
      </w:r>
      <w:r w:rsidRPr="00043EE6">
        <w:rPr>
          <w:b/>
          <w:bCs/>
          <w:sz w:val="28"/>
          <w:szCs w:val="28"/>
        </w:rPr>
        <w:t>Строение вещества</w:t>
      </w:r>
      <w:r w:rsidR="00043EE6" w:rsidRPr="00043EE6">
        <w:rPr>
          <w:b/>
          <w:bCs/>
          <w:sz w:val="28"/>
          <w:szCs w:val="28"/>
        </w:rPr>
        <w:t>.</w:t>
      </w:r>
    </w:p>
    <w:p w14:paraId="6265F250" w14:textId="519C67AA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proofErr w:type="spellStart"/>
      <w:r w:rsidRPr="00043EE6">
        <w:rPr>
          <w:sz w:val="28"/>
          <w:szCs w:val="28"/>
        </w:rPr>
        <w:t>Электроотрицательность</w:t>
      </w:r>
      <w:proofErr w:type="spellEnd"/>
      <w:r w:rsidRPr="00043EE6">
        <w:rPr>
          <w:sz w:val="28"/>
          <w:szCs w:val="28"/>
        </w:rPr>
        <w:t xml:space="preserve"> химических элементов. Основные виды химической связи: </w:t>
      </w:r>
      <w:proofErr w:type="gramStart"/>
      <w:r w:rsidRPr="00043EE6">
        <w:rPr>
          <w:sz w:val="28"/>
          <w:szCs w:val="28"/>
        </w:rPr>
        <w:t>ковалентная</w:t>
      </w:r>
      <w:proofErr w:type="gramEnd"/>
      <w:r w:rsidRPr="00043EE6">
        <w:rPr>
          <w:sz w:val="28"/>
          <w:szCs w:val="28"/>
        </w:rPr>
        <w:t xml:space="preserve"> неполярная, ковалентная полярная, ионная. Валентность элементов в свете электронной теории. Степень окисления. Правила определения степени окисления элементов.</w:t>
      </w:r>
    </w:p>
    <w:p w14:paraId="58DAFF39" w14:textId="12A9327F" w:rsidR="005B69D8" w:rsidRPr="00043EE6" w:rsidRDefault="005B69D8" w:rsidP="00043EE6">
      <w:pPr>
        <w:shd w:val="clear" w:color="auto" w:fill="FFFFFF"/>
        <w:tabs>
          <w:tab w:val="left" w:pos="142"/>
        </w:tabs>
        <w:jc w:val="center"/>
        <w:rPr>
          <w:sz w:val="28"/>
          <w:szCs w:val="28"/>
        </w:rPr>
      </w:pPr>
      <w:r w:rsidRPr="00043EE6">
        <w:rPr>
          <w:b/>
          <w:bCs/>
          <w:sz w:val="28"/>
          <w:szCs w:val="28"/>
        </w:rPr>
        <w:t>9</w:t>
      </w:r>
      <w:r w:rsidR="00043EE6" w:rsidRPr="00043EE6">
        <w:rPr>
          <w:b/>
          <w:bCs/>
          <w:sz w:val="28"/>
          <w:szCs w:val="28"/>
        </w:rPr>
        <w:t>-й</w:t>
      </w:r>
      <w:r w:rsidRPr="00043EE6">
        <w:rPr>
          <w:b/>
          <w:bCs/>
          <w:sz w:val="28"/>
          <w:szCs w:val="28"/>
        </w:rPr>
        <w:t xml:space="preserve"> класс</w:t>
      </w:r>
    </w:p>
    <w:p w14:paraId="647E085E" w14:textId="00484C7E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b/>
          <w:sz w:val="28"/>
          <w:szCs w:val="28"/>
        </w:rPr>
        <w:t xml:space="preserve">Раздел 1. </w:t>
      </w:r>
      <w:r w:rsidRPr="00043EE6">
        <w:rPr>
          <w:b/>
          <w:bCs/>
          <w:sz w:val="28"/>
          <w:szCs w:val="28"/>
        </w:rPr>
        <w:t>Многообразие химических реакций</w:t>
      </w:r>
      <w:r w:rsidR="00043EE6" w:rsidRPr="00043EE6">
        <w:rPr>
          <w:b/>
          <w:bCs/>
          <w:sz w:val="28"/>
          <w:szCs w:val="28"/>
        </w:rPr>
        <w:t>.</w:t>
      </w:r>
    </w:p>
    <w:p w14:paraId="5213F61C" w14:textId="33521D29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 xml:space="preserve">Классификация химических реакций: реакции соединения, разложения, замещения, обмена. </w:t>
      </w:r>
      <w:proofErr w:type="spellStart"/>
      <w:r w:rsidRPr="00043EE6">
        <w:rPr>
          <w:sz w:val="28"/>
          <w:szCs w:val="28"/>
        </w:rPr>
        <w:t>Окислительно</w:t>
      </w:r>
      <w:proofErr w:type="spellEnd"/>
      <w:r w:rsidRPr="00043EE6">
        <w:rPr>
          <w:sz w:val="28"/>
          <w:szCs w:val="28"/>
        </w:rPr>
        <w:t xml:space="preserve">-восстановительные реакции. Окислитель, восстановитель, процессы окисления и восстановления. Составление уравнений </w:t>
      </w:r>
      <w:proofErr w:type="spellStart"/>
      <w:r w:rsidRPr="00043EE6">
        <w:rPr>
          <w:sz w:val="28"/>
          <w:szCs w:val="28"/>
        </w:rPr>
        <w:t>окислительно</w:t>
      </w:r>
      <w:proofErr w:type="spellEnd"/>
      <w:r w:rsidRPr="00043EE6">
        <w:rPr>
          <w:sz w:val="28"/>
          <w:szCs w:val="28"/>
        </w:rPr>
        <w:t>-восстановительных реакций с помощью метода электронного баланса.</w:t>
      </w:r>
    </w:p>
    <w:p w14:paraId="62D56297" w14:textId="77777777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lastRenderedPageBreak/>
        <w:t>Тепловые эффекты химических реакций. Экзотермические и эндотермические реакции. Термохимические уравнения. Расчёты по термохимическим уравнениям.</w:t>
      </w:r>
    </w:p>
    <w:p w14:paraId="2F343391" w14:textId="72DDB24D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Скорость химических реакций. Факторы, влияющие на скорость химических реакций. Первоначальное представление о катализе.</w:t>
      </w:r>
    </w:p>
    <w:p w14:paraId="00AB0D0F" w14:textId="77777777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Обратимые реакции. Понятие о химическом равновесии.</w:t>
      </w:r>
    </w:p>
    <w:p w14:paraId="3D20A196" w14:textId="5537E70F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 xml:space="preserve">Химические реакции в водных растворах. Электролиты и </w:t>
      </w:r>
      <w:proofErr w:type="spellStart"/>
      <w:r w:rsidRPr="00043EE6">
        <w:rPr>
          <w:sz w:val="28"/>
          <w:szCs w:val="28"/>
        </w:rPr>
        <w:t>неэлектролиты</w:t>
      </w:r>
      <w:proofErr w:type="spellEnd"/>
      <w:r w:rsidRPr="00043EE6">
        <w:rPr>
          <w:sz w:val="28"/>
          <w:szCs w:val="28"/>
        </w:rPr>
        <w:t xml:space="preserve">. Ионы. Катионы и анионы. </w:t>
      </w:r>
      <w:r w:rsidRPr="00043EE6">
        <w:rPr>
          <w:i/>
          <w:iCs/>
          <w:sz w:val="28"/>
          <w:szCs w:val="28"/>
        </w:rPr>
        <w:t xml:space="preserve">Гидратная теория растворов. </w:t>
      </w:r>
      <w:r w:rsidRPr="00043EE6">
        <w:rPr>
          <w:sz w:val="28"/>
          <w:szCs w:val="28"/>
        </w:rPr>
        <w:t>Электролитическая диссоциация кислот, оснований и солей. Слабые и сильные электролиты. Степень диссоциации. Реакц</w:t>
      </w:r>
      <w:proofErr w:type="gramStart"/>
      <w:r w:rsidRPr="00043EE6">
        <w:rPr>
          <w:sz w:val="28"/>
          <w:szCs w:val="28"/>
        </w:rPr>
        <w:t>ии ио</w:t>
      </w:r>
      <w:proofErr w:type="gramEnd"/>
      <w:r w:rsidRPr="00043EE6">
        <w:rPr>
          <w:sz w:val="28"/>
          <w:szCs w:val="28"/>
        </w:rPr>
        <w:t xml:space="preserve">нного обмена. Условия течения реакций ионного обмена до конца. Химические свойства основных классов неорганических соединений в свете представлений об электролитической диссоциации и </w:t>
      </w:r>
      <w:proofErr w:type="spellStart"/>
      <w:r w:rsidRPr="00043EE6">
        <w:rPr>
          <w:sz w:val="28"/>
          <w:szCs w:val="28"/>
        </w:rPr>
        <w:t>окислительно</w:t>
      </w:r>
      <w:proofErr w:type="spellEnd"/>
      <w:r w:rsidRPr="00043EE6">
        <w:rPr>
          <w:sz w:val="28"/>
          <w:szCs w:val="28"/>
        </w:rPr>
        <w:t xml:space="preserve">-восстановительных реакциях. </w:t>
      </w:r>
      <w:r w:rsidRPr="00043EE6">
        <w:rPr>
          <w:i/>
          <w:iCs/>
          <w:sz w:val="28"/>
          <w:szCs w:val="28"/>
        </w:rPr>
        <w:t>Понятие о гидролизе солей.</w:t>
      </w:r>
    </w:p>
    <w:p w14:paraId="27E3C69F" w14:textId="5CA80051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b/>
          <w:sz w:val="28"/>
          <w:szCs w:val="28"/>
        </w:rPr>
      </w:pPr>
      <w:r w:rsidRPr="00043EE6">
        <w:rPr>
          <w:b/>
          <w:sz w:val="28"/>
          <w:szCs w:val="28"/>
        </w:rPr>
        <w:t xml:space="preserve">Раздел 2. </w:t>
      </w:r>
      <w:r w:rsidRPr="00043EE6">
        <w:rPr>
          <w:b/>
          <w:bCs/>
          <w:sz w:val="28"/>
          <w:szCs w:val="28"/>
        </w:rPr>
        <w:t>Многообразие веществ</w:t>
      </w:r>
      <w:r w:rsidR="00043EE6">
        <w:rPr>
          <w:b/>
          <w:bCs/>
          <w:sz w:val="28"/>
          <w:szCs w:val="28"/>
        </w:rPr>
        <w:t>.</w:t>
      </w:r>
    </w:p>
    <w:p w14:paraId="68477982" w14:textId="3B00864D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Неметаллы. Галогены. Положение в периодической систе</w:t>
      </w:r>
      <w:r w:rsidRPr="00043EE6">
        <w:rPr>
          <w:sz w:val="28"/>
          <w:szCs w:val="28"/>
        </w:rPr>
        <w:softHyphen/>
        <w:t xml:space="preserve">ме химических элементов, строение их атомов. Нахождение в природе. Физические и химические свойства галогенов. Сравнительная характеристика галогенов. Получение и применение галогенов. Хлор. Физические и химические свойства хлора. Применение хлора. </w:t>
      </w:r>
      <w:proofErr w:type="spellStart"/>
      <w:r w:rsidRPr="00043EE6">
        <w:rPr>
          <w:sz w:val="28"/>
          <w:szCs w:val="28"/>
        </w:rPr>
        <w:t>Хлороводород</w:t>
      </w:r>
      <w:proofErr w:type="spellEnd"/>
      <w:r w:rsidRPr="00043EE6">
        <w:rPr>
          <w:sz w:val="28"/>
          <w:szCs w:val="28"/>
        </w:rPr>
        <w:t xml:space="preserve">. Физические свойства. Получение. Соляная кислота и её соли. Качественная реакция на </w:t>
      </w:r>
      <w:proofErr w:type="gramStart"/>
      <w:r w:rsidRPr="00043EE6">
        <w:rPr>
          <w:sz w:val="28"/>
          <w:szCs w:val="28"/>
        </w:rPr>
        <w:t>хлорид-ионы</w:t>
      </w:r>
      <w:proofErr w:type="gramEnd"/>
      <w:r w:rsidRPr="00043EE6">
        <w:rPr>
          <w:sz w:val="28"/>
          <w:szCs w:val="28"/>
        </w:rPr>
        <w:t>. Распознавание хлоридов, бромидов, иодидов.</w:t>
      </w:r>
    </w:p>
    <w:p w14:paraId="190D4F77" w14:textId="4518E0C1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 xml:space="preserve">Кислород и сера. Положение в периодической системе химических элементов, строение их атомов. Сера. Аллотропия серы. Физические и химические свойства. Нахождение в природе. Применение серы. Сероводород. Сероводородная кислота и её соли. Качественная реакция на </w:t>
      </w:r>
      <w:proofErr w:type="gramStart"/>
      <w:r w:rsidRPr="00043EE6">
        <w:rPr>
          <w:sz w:val="28"/>
          <w:szCs w:val="28"/>
        </w:rPr>
        <w:t>сульфид-ионы</w:t>
      </w:r>
      <w:proofErr w:type="gramEnd"/>
      <w:r w:rsidRPr="00043EE6">
        <w:rPr>
          <w:sz w:val="28"/>
          <w:szCs w:val="28"/>
        </w:rPr>
        <w:t>. Оксид серы (</w:t>
      </w:r>
      <w:r w:rsidRPr="00043EE6">
        <w:rPr>
          <w:sz w:val="28"/>
          <w:szCs w:val="28"/>
          <w:lang w:val="en-US"/>
        </w:rPr>
        <w:t>IV</w:t>
      </w:r>
      <w:r w:rsidRPr="00043EE6">
        <w:rPr>
          <w:sz w:val="28"/>
          <w:szCs w:val="28"/>
        </w:rPr>
        <w:t xml:space="preserve">). Физические и химические свойства. Применение. Сернистая кислота и её соли. Качественная реакция на </w:t>
      </w:r>
      <w:proofErr w:type="gramStart"/>
      <w:r w:rsidRPr="00043EE6">
        <w:rPr>
          <w:sz w:val="28"/>
          <w:szCs w:val="28"/>
        </w:rPr>
        <w:t>сульфит-ионы</w:t>
      </w:r>
      <w:proofErr w:type="gramEnd"/>
      <w:r w:rsidRPr="00043EE6">
        <w:rPr>
          <w:sz w:val="28"/>
          <w:szCs w:val="28"/>
        </w:rPr>
        <w:t>. Оксид серы (</w:t>
      </w:r>
      <w:r w:rsidRPr="00043EE6">
        <w:rPr>
          <w:sz w:val="28"/>
          <w:szCs w:val="28"/>
          <w:lang w:val="en-US"/>
        </w:rPr>
        <w:t>IV</w:t>
      </w:r>
      <w:r w:rsidRPr="00043EE6">
        <w:rPr>
          <w:sz w:val="28"/>
          <w:szCs w:val="28"/>
        </w:rPr>
        <w:t xml:space="preserve">). Серная кислота. Химические свойства разбавленной и концентрированной серной кислоты. Качественная реакция на </w:t>
      </w:r>
      <w:proofErr w:type="gramStart"/>
      <w:r w:rsidRPr="00043EE6">
        <w:rPr>
          <w:sz w:val="28"/>
          <w:szCs w:val="28"/>
        </w:rPr>
        <w:t>сульфат-ионы</w:t>
      </w:r>
      <w:proofErr w:type="gramEnd"/>
      <w:r w:rsidRPr="00043EE6">
        <w:rPr>
          <w:sz w:val="28"/>
          <w:szCs w:val="28"/>
        </w:rPr>
        <w:t>. Химические реакции, лежащие в основе получения серной кислоты в промышленности. Применение серной кислоты.</w:t>
      </w:r>
    </w:p>
    <w:p w14:paraId="2EAE368A" w14:textId="73D78BDC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Азот и фосфор. 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в природе. Аммиак. Физические и химические свойства аммиака, получение, применение. Соли аммония. Азотная кислота и её свойства. Окислительные свойства азотной кислоты. Получение азотной кислоты в лаборатории. Химические реакции, лежащие</w:t>
      </w:r>
      <w:r w:rsidR="00043EE6">
        <w:rPr>
          <w:sz w:val="28"/>
          <w:szCs w:val="28"/>
        </w:rPr>
        <w:t xml:space="preserve"> </w:t>
      </w:r>
      <w:r w:rsidRPr="00043EE6">
        <w:rPr>
          <w:sz w:val="28"/>
          <w:szCs w:val="28"/>
        </w:rPr>
        <w:t>в основе получения азотной кислоты в промышленности. Применение азотной кислоты. Соли азотной кислоты и их применение. Азотные удобрения.</w:t>
      </w:r>
    </w:p>
    <w:p w14:paraId="6C6F0959" w14:textId="77777777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Фосфор. Аллотропия фосфора. Физические и химические свойства фосфора. Оксид фосфора (</w:t>
      </w:r>
      <w:r w:rsidRPr="00043EE6">
        <w:rPr>
          <w:sz w:val="28"/>
          <w:szCs w:val="28"/>
          <w:lang w:val="en-US"/>
        </w:rPr>
        <w:t>V</w:t>
      </w:r>
      <w:r w:rsidRPr="00043EE6">
        <w:rPr>
          <w:sz w:val="28"/>
          <w:szCs w:val="28"/>
        </w:rPr>
        <w:t>). Фосфорная кислота и её соли. Фосфорные удобрения.</w:t>
      </w:r>
    </w:p>
    <w:p w14:paraId="7AC68487" w14:textId="71A939ED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 xml:space="preserve">Углерод и кремний. Положение в периодической системе химических элементов, строение их атомов. Углерод. Аллотропия углерода. Физические </w:t>
      </w:r>
      <w:r w:rsidRPr="00043EE6">
        <w:rPr>
          <w:sz w:val="28"/>
          <w:szCs w:val="28"/>
        </w:rPr>
        <w:lastRenderedPageBreak/>
        <w:t xml:space="preserve">и химические свойства углерода. Адсорбция. Угарный газ, свойства и физиологическое действие на организм. Углекислый газ. Угольная кислота и её соли. Качественная реакция на </w:t>
      </w:r>
      <w:proofErr w:type="gramStart"/>
      <w:r w:rsidRPr="00043EE6">
        <w:rPr>
          <w:sz w:val="28"/>
          <w:szCs w:val="28"/>
        </w:rPr>
        <w:t>карбонат-ионы</w:t>
      </w:r>
      <w:proofErr w:type="gramEnd"/>
      <w:r w:rsidRPr="00043EE6">
        <w:rPr>
          <w:sz w:val="28"/>
          <w:szCs w:val="28"/>
        </w:rPr>
        <w:t>. Круговорот углерода в природе. Органические соединения углерода.</w:t>
      </w:r>
    </w:p>
    <w:p w14:paraId="2CD73025" w14:textId="77777777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Кремний. Оксид кремния (</w:t>
      </w:r>
      <w:r w:rsidRPr="00043EE6">
        <w:rPr>
          <w:sz w:val="28"/>
          <w:szCs w:val="28"/>
          <w:lang w:val="en-US"/>
        </w:rPr>
        <w:t>IV</w:t>
      </w:r>
      <w:r w:rsidRPr="00043EE6">
        <w:rPr>
          <w:sz w:val="28"/>
          <w:szCs w:val="28"/>
        </w:rPr>
        <w:t xml:space="preserve">). Кремниевая кислота и её соли. </w:t>
      </w:r>
      <w:r w:rsidRPr="00043EE6">
        <w:rPr>
          <w:i/>
          <w:iCs/>
          <w:sz w:val="28"/>
          <w:szCs w:val="28"/>
        </w:rPr>
        <w:t>Стекло. Цемент.</w:t>
      </w:r>
    </w:p>
    <w:p w14:paraId="565ED415" w14:textId="4EE63C6E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Металлы. Положение металлов в периодической системе химических элементов, строение их атомов. Металлическая связь. Физические свойства металлов. Ряд активности металлов (электрохимический ряд напряжений металлов). Химические свойства металлов. Общие способы получения металлов. Сплавы металлов.</w:t>
      </w:r>
    </w:p>
    <w:p w14:paraId="0EFAFEE7" w14:textId="04201D81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Щелочные металлы. Положение щелочных металлов в периодической системе, строение их атомов. Нахождение в природе. Физические и химические свойства щелочных металлов. Применение щелочных металлов и их соединений.</w:t>
      </w:r>
    </w:p>
    <w:p w14:paraId="4E118C27" w14:textId="5F18A09F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Щелочноземельные металлы. Положение щелочноземельных металлов в периодической системе, строение их атомов. Нахождение в природе. Магний и кальций, их важнейшие соединения. Жёсткость воды и способы её устранения.</w:t>
      </w:r>
    </w:p>
    <w:p w14:paraId="123AA2C4" w14:textId="4ED6EDE5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Алюминий. Положение алюминия в периодической системе, строение его атома. Нахождение в природе. Физические и химические свойства алюминия. Применение алюминия. Амфотерность оксида и гидроксида алюминия.</w:t>
      </w:r>
    </w:p>
    <w:p w14:paraId="6E82F093" w14:textId="62B8F3A9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Железо. Положение железа в периодической системе, строение его атома. Нахождение в природе. Физические и химиче</w:t>
      </w:r>
      <w:r w:rsidRPr="00043EE6">
        <w:rPr>
          <w:sz w:val="28"/>
          <w:szCs w:val="28"/>
        </w:rPr>
        <w:softHyphen/>
        <w:t>ские свойства железа. Важнейшие соединения железа: оксиды, гидроксиды и соли железа (</w:t>
      </w:r>
      <w:r w:rsidRPr="00043EE6">
        <w:rPr>
          <w:sz w:val="28"/>
          <w:szCs w:val="28"/>
          <w:lang w:val="en-US"/>
        </w:rPr>
        <w:t>II</w:t>
      </w:r>
      <w:r w:rsidRPr="00043EE6">
        <w:rPr>
          <w:sz w:val="28"/>
          <w:szCs w:val="28"/>
        </w:rPr>
        <w:t>) и железа (</w:t>
      </w:r>
      <w:r w:rsidRPr="00043EE6">
        <w:rPr>
          <w:sz w:val="28"/>
          <w:szCs w:val="28"/>
          <w:lang w:val="en-US"/>
        </w:rPr>
        <w:t>III</w:t>
      </w:r>
      <w:r w:rsidRPr="00043EE6">
        <w:rPr>
          <w:sz w:val="28"/>
          <w:szCs w:val="28"/>
        </w:rPr>
        <w:t xml:space="preserve">). Качественные реакции на ионы </w:t>
      </w:r>
      <w:r w:rsidRPr="00043EE6">
        <w:rPr>
          <w:sz w:val="28"/>
          <w:szCs w:val="28"/>
          <w:lang w:val="en-US"/>
        </w:rPr>
        <w:t>F</w:t>
      </w:r>
      <w:r w:rsidRPr="00043EE6">
        <w:rPr>
          <w:sz w:val="28"/>
          <w:szCs w:val="28"/>
        </w:rPr>
        <w:t>е</w:t>
      </w:r>
      <w:r w:rsidRPr="00043EE6">
        <w:rPr>
          <w:sz w:val="28"/>
          <w:szCs w:val="28"/>
          <w:vertAlign w:val="superscript"/>
        </w:rPr>
        <w:t>2+</w:t>
      </w:r>
      <w:r w:rsidRPr="00043EE6">
        <w:rPr>
          <w:sz w:val="28"/>
          <w:szCs w:val="28"/>
        </w:rPr>
        <w:t xml:space="preserve"> и </w:t>
      </w:r>
      <w:r w:rsidRPr="00043EE6">
        <w:rPr>
          <w:sz w:val="28"/>
          <w:szCs w:val="28"/>
          <w:lang w:val="en-US"/>
        </w:rPr>
        <w:t>F</w:t>
      </w:r>
      <w:r w:rsidRPr="00043EE6">
        <w:rPr>
          <w:sz w:val="28"/>
          <w:szCs w:val="28"/>
        </w:rPr>
        <w:t>е</w:t>
      </w:r>
      <w:r w:rsidRPr="00043EE6">
        <w:rPr>
          <w:sz w:val="28"/>
          <w:szCs w:val="28"/>
          <w:vertAlign w:val="superscript"/>
        </w:rPr>
        <w:t>3+</w:t>
      </w:r>
      <w:r w:rsidRPr="00043EE6">
        <w:rPr>
          <w:sz w:val="28"/>
          <w:szCs w:val="28"/>
        </w:rPr>
        <w:t>.</w:t>
      </w:r>
    </w:p>
    <w:p w14:paraId="30541A29" w14:textId="6C6896FF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b/>
          <w:sz w:val="28"/>
          <w:szCs w:val="28"/>
        </w:rPr>
      </w:pPr>
      <w:r w:rsidRPr="00043EE6">
        <w:rPr>
          <w:b/>
          <w:sz w:val="28"/>
          <w:szCs w:val="28"/>
        </w:rPr>
        <w:t xml:space="preserve">Раздел 3. </w:t>
      </w:r>
      <w:r w:rsidRPr="00043EE6">
        <w:rPr>
          <w:b/>
          <w:bCs/>
          <w:sz w:val="28"/>
          <w:szCs w:val="28"/>
        </w:rPr>
        <w:t>Краткий обзор важнейших органических веществ</w:t>
      </w:r>
      <w:r w:rsidR="00043EE6">
        <w:rPr>
          <w:b/>
          <w:bCs/>
          <w:sz w:val="28"/>
          <w:szCs w:val="28"/>
        </w:rPr>
        <w:t>.</w:t>
      </w:r>
    </w:p>
    <w:p w14:paraId="257C59F5" w14:textId="4DF286AD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 xml:space="preserve">Предмет органической химии. Неорганические и органические соединения. Углерод </w:t>
      </w:r>
      <w:r w:rsidR="00043EE6">
        <w:rPr>
          <w:sz w:val="28"/>
          <w:szCs w:val="28"/>
        </w:rPr>
        <w:t>-</w:t>
      </w:r>
      <w:r w:rsidRPr="00043EE6">
        <w:rPr>
          <w:sz w:val="28"/>
          <w:szCs w:val="28"/>
        </w:rPr>
        <w:t xml:space="preserve"> основа жизни на Земле. Особенности строения атома углерода в органических соединениях.</w:t>
      </w:r>
    </w:p>
    <w:p w14:paraId="2E93D549" w14:textId="51962C89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 xml:space="preserve">Углеводороды. Предельные (насыщенные) углеводороды. Метан, этан, пропан </w:t>
      </w:r>
      <w:r w:rsidR="00043EE6">
        <w:rPr>
          <w:sz w:val="28"/>
          <w:szCs w:val="28"/>
        </w:rPr>
        <w:t>-</w:t>
      </w:r>
      <w:r w:rsidRPr="00043EE6">
        <w:rPr>
          <w:sz w:val="28"/>
          <w:szCs w:val="28"/>
        </w:rPr>
        <w:t xml:space="preserve"> простейшие представители предельных углеводородов. Структурные формулы углеводородов. Гомологический ряд предельных углеводородов. Гомологи. Физические и химические свойства предельных углеводородов. Реакции горе</w:t>
      </w:r>
      <w:r w:rsidRPr="00043EE6">
        <w:rPr>
          <w:sz w:val="28"/>
          <w:szCs w:val="28"/>
        </w:rPr>
        <w:softHyphen/>
        <w:t>ния и замещения. Нахождение в природе предельных углеводо</w:t>
      </w:r>
      <w:r w:rsidRPr="00043EE6">
        <w:rPr>
          <w:sz w:val="28"/>
          <w:szCs w:val="28"/>
        </w:rPr>
        <w:softHyphen/>
        <w:t>родов. Применение метана.</w:t>
      </w:r>
    </w:p>
    <w:p w14:paraId="786A1DB8" w14:textId="2C81F62C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Непредельные (ненасыщенные) углеводороды. Этиленовый ряд непредельных углеводородов. Этилен. Физические и химические свойства этилена. Реакция присоединения. Качественные реакции на этилен. Реакция полимеризации. Полиэтилен. Применение этилена.</w:t>
      </w:r>
    </w:p>
    <w:p w14:paraId="1A0311A2" w14:textId="77777777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Ацетиленовый ряд непредельных углеводородов. Ацетилен. Свойства ацетилена. Применение ацетилена.</w:t>
      </w:r>
    </w:p>
    <w:p w14:paraId="02C83C03" w14:textId="1A5EA2B0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 xml:space="preserve">Производные углеводородов. </w:t>
      </w:r>
      <w:proofErr w:type="gramStart"/>
      <w:r w:rsidRPr="00043EE6">
        <w:rPr>
          <w:sz w:val="28"/>
          <w:szCs w:val="28"/>
        </w:rPr>
        <w:t xml:space="preserve">Краткий обзор органических соединений: одноатомные спирты (метанол, этанол), многоатомные спирты </w:t>
      </w:r>
      <w:r w:rsidRPr="00043EE6">
        <w:rPr>
          <w:sz w:val="28"/>
          <w:szCs w:val="28"/>
        </w:rPr>
        <w:lastRenderedPageBreak/>
        <w:t>(этиленгликоль, глицерин), карбоновые кислоты (муравьиная, уксусная), сложные эфиры, жиры, углеводы (глюкоза, сахароза, крахмал, целлюлоза), аминокислоты, белки.</w:t>
      </w:r>
      <w:proofErr w:type="gramEnd"/>
      <w:r w:rsidRPr="00043EE6">
        <w:rPr>
          <w:sz w:val="28"/>
          <w:szCs w:val="28"/>
        </w:rPr>
        <w:t xml:space="preserve"> Роль белков в организме.</w:t>
      </w:r>
    </w:p>
    <w:p w14:paraId="56B2EF7E" w14:textId="17D325D2" w:rsidR="005B69D8" w:rsidRPr="00043EE6" w:rsidRDefault="005B69D8" w:rsidP="00043EE6">
      <w:pPr>
        <w:shd w:val="clear" w:color="auto" w:fill="FFFFFF"/>
        <w:tabs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043EE6">
        <w:rPr>
          <w:sz w:val="28"/>
          <w:szCs w:val="28"/>
        </w:rPr>
        <w:t>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14:paraId="14349BB4" w14:textId="77777777" w:rsidR="00043EE6" w:rsidRPr="00043EE6" w:rsidRDefault="00043EE6" w:rsidP="003E5D4B">
      <w:pPr>
        <w:shd w:val="clear" w:color="auto" w:fill="FFFFFF"/>
        <w:tabs>
          <w:tab w:val="left" w:pos="142"/>
          <w:tab w:val="left" w:pos="1134"/>
        </w:tabs>
        <w:jc w:val="both"/>
        <w:rPr>
          <w:sz w:val="28"/>
          <w:szCs w:val="28"/>
        </w:rPr>
      </w:pPr>
    </w:p>
    <w:p w14:paraId="3BAAE397" w14:textId="3DB3450F" w:rsidR="00043EE6" w:rsidRDefault="003E5D4B" w:rsidP="00043EE6">
      <w:pPr>
        <w:widowControl/>
        <w:numPr>
          <w:ilvl w:val="0"/>
          <w:numId w:val="11"/>
        </w:numPr>
        <w:shd w:val="clear" w:color="auto" w:fill="FFFFFF"/>
        <w:tabs>
          <w:tab w:val="left" w:pos="9288"/>
        </w:tabs>
        <w:autoSpaceDE/>
        <w:autoSpaceDN/>
        <w:adjustRightInd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p w14:paraId="65919DDC" w14:textId="77777777" w:rsidR="005B69D8" w:rsidRPr="00043EE6" w:rsidRDefault="005B69D8" w:rsidP="00043EE6">
      <w:pPr>
        <w:widowControl/>
        <w:tabs>
          <w:tab w:val="left" w:pos="9288"/>
        </w:tabs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W w:w="8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8"/>
        <w:gridCol w:w="3803"/>
        <w:gridCol w:w="1308"/>
        <w:gridCol w:w="3105"/>
      </w:tblGrid>
      <w:tr w:rsidR="004C0311" w:rsidRPr="004750EE" w14:paraId="5A013143" w14:textId="08A23AEA" w:rsidTr="004C0311">
        <w:trPr>
          <w:trHeight w:val="828"/>
          <w:jc w:val="center"/>
        </w:trPr>
        <w:tc>
          <w:tcPr>
            <w:tcW w:w="682" w:type="dxa"/>
            <w:gridSpan w:val="2"/>
            <w:vAlign w:val="center"/>
          </w:tcPr>
          <w:p w14:paraId="1E61EF25" w14:textId="77777777" w:rsidR="004C0311" w:rsidRPr="004750EE" w:rsidRDefault="004C0311" w:rsidP="00043EE6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4750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4750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4750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803" w:type="dxa"/>
            <w:vAlign w:val="center"/>
          </w:tcPr>
          <w:p w14:paraId="2E201956" w14:textId="2357FDF5" w:rsidR="004C0311" w:rsidRPr="004750EE" w:rsidRDefault="004C0311" w:rsidP="004750EE">
            <w:pPr>
              <w:shd w:val="clear" w:color="auto" w:fill="FFFFFF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4750EE">
              <w:rPr>
                <w:b/>
                <w:bCs/>
                <w:sz w:val="24"/>
                <w:szCs w:val="24"/>
              </w:rPr>
              <w:t>Наименование раздела и тем</w:t>
            </w:r>
            <w:r>
              <w:rPr>
                <w:b/>
                <w:bCs/>
                <w:sz w:val="24"/>
                <w:szCs w:val="24"/>
              </w:rPr>
              <w:t>ы</w:t>
            </w:r>
          </w:p>
        </w:tc>
        <w:tc>
          <w:tcPr>
            <w:tcW w:w="1308" w:type="dxa"/>
            <w:vAlign w:val="center"/>
          </w:tcPr>
          <w:p w14:paraId="2078C93E" w14:textId="6B5FE85C" w:rsidR="004C0311" w:rsidRPr="004750EE" w:rsidRDefault="004C0311" w:rsidP="00922512">
            <w:pPr>
              <w:shd w:val="clear" w:color="auto" w:fill="FFFFFF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4750EE">
              <w:rPr>
                <w:b/>
                <w:bCs/>
                <w:sz w:val="24"/>
                <w:szCs w:val="24"/>
              </w:rPr>
              <w:t>Часы учебного времени</w:t>
            </w:r>
          </w:p>
        </w:tc>
        <w:tc>
          <w:tcPr>
            <w:tcW w:w="3105" w:type="dxa"/>
          </w:tcPr>
          <w:p w14:paraId="52BACCE4" w14:textId="0E97AABB" w:rsidR="004C0311" w:rsidRPr="004750EE" w:rsidRDefault="004C0311" w:rsidP="004C0311">
            <w:pPr>
              <w:shd w:val="clear" w:color="auto" w:fill="FFFFFF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4C0311">
              <w:rPr>
                <w:b/>
                <w:bCs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21160F" w:rsidRPr="004750EE" w14:paraId="04FC3814" w14:textId="63533545" w:rsidTr="00B13CE4">
        <w:trPr>
          <w:trHeight w:val="276"/>
          <w:jc w:val="center"/>
        </w:trPr>
        <w:tc>
          <w:tcPr>
            <w:tcW w:w="8898" w:type="dxa"/>
            <w:gridSpan w:val="5"/>
          </w:tcPr>
          <w:p w14:paraId="0A2F8E3B" w14:textId="377A1C34" w:rsidR="0021160F" w:rsidRPr="004750EE" w:rsidRDefault="0021160F" w:rsidP="00922512">
            <w:pPr>
              <w:shd w:val="clear" w:color="auto" w:fill="FFFFFF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4750EE">
              <w:rPr>
                <w:b/>
                <w:bCs/>
                <w:sz w:val="24"/>
                <w:szCs w:val="24"/>
              </w:rPr>
              <w:t>8 класс</w:t>
            </w:r>
          </w:p>
        </w:tc>
      </w:tr>
      <w:tr w:rsidR="004C0311" w:rsidRPr="004750EE" w14:paraId="0AC2A79C" w14:textId="5D703211" w:rsidTr="004C0311">
        <w:trPr>
          <w:trHeight w:val="276"/>
          <w:jc w:val="center"/>
        </w:trPr>
        <w:tc>
          <w:tcPr>
            <w:tcW w:w="682" w:type="dxa"/>
            <w:gridSpan w:val="2"/>
          </w:tcPr>
          <w:p w14:paraId="58C25171" w14:textId="701C7260" w:rsidR="004C0311" w:rsidRPr="00DF3782" w:rsidRDefault="004C0311" w:rsidP="00043EE6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DF3782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803" w:type="dxa"/>
          </w:tcPr>
          <w:p w14:paraId="31BB2E8C" w14:textId="68A4B541" w:rsidR="004C0311" w:rsidRPr="004750EE" w:rsidRDefault="004C0311" w:rsidP="00FF33D8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485709">
              <w:rPr>
                <w:b/>
                <w:bCs/>
                <w:color w:val="000000"/>
                <w:sz w:val="24"/>
                <w:szCs w:val="24"/>
              </w:rPr>
              <w:t>Раздел 1. Основные понятия химии (уровень атомно-молекулярных представлений)</w:t>
            </w:r>
          </w:p>
        </w:tc>
        <w:tc>
          <w:tcPr>
            <w:tcW w:w="1308" w:type="dxa"/>
            <w:vAlign w:val="center"/>
          </w:tcPr>
          <w:p w14:paraId="74F58A2C" w14:textId="23A9067D" w:rsidR="004C0311" w:rsidRPr="004415F5" w:rsidRDefault="004C0311" w:rsidP="00223D12">
            <w:pPr>
              <w:shd w:val="clear" w:color="auto" w:fill="FFFFFF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3105" w:type="dxa"/>
          </w:tcPr>
          <w:p w14:paraId="343D9EB4" w14:textId="714038BC" w:rsidR="004C0311" w:rsidRDefault="009F75B0" w:rsidP="00223D12">
            <w:pPr>
              <w:shd w:val="clear" w:color="auto" w:fill="FFFFFF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4C0311" w:rsidRPr="004750EE" w14:paraId="2CF16DDB" w14:textId="3AFE21C7" w:rsidTr="004C0311">
        <w:trPr>
          <w:trHeight w:val="276"/>
          <w:jc w:val="center"/>
        </w:trPr>
        <w:tc>
          <w:tcPr>
            <w:tcW w:w="682" w:type="dxa"/>
            <w:gridSpan w:val="2"/>
          </w:tcPr>
          <w:p w14:paraId="16566995" w14:textId="10F74E79" w:rsidR="004C0311" w:rsidRPr="00462ED8" w:rsidRDefault="004C0311" w:rsidP="00043EE6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3803" w:type="dxa"/>
          </w:tcPr>
          <w:p w14:paraId="0C1D4868" w14:textId="0C39DEA5" w:rsidR="004C0311" w:rsidRPr="004750EE" w:rsidRDefault="004C0311" w:rsidP="00FF33D8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1. </w:t>
            </w:r>
            <w:r w:rsidRPr="004750EE">
              <w:rPr>
                <w:bCs/>
                <w:sz w:val="24"/>
                <w:szCs w:val="24"/>
              </w:rPr>
              <w:t xml:space="preserve">Первоначальные химические понятия </w:t>
            </w:r>
          </w:p>
        </w:tc>
        <w:tc>
          <w:tcPr>
            <w:tcW w:w="1308" w:type="dxa"/>
            <w:vAlign w:val="center"/>
          </w:tcPr>
          <w:p w14:paraId="5A6F7800" w14:textId="77777777" w:rsidR="004C0311" w:rsidRPr="004750EE" w:rsidRDefault="004C0311" w:rsidP="00223D12">
            <w:pPr>
              <w:shd w:val="clear" w:color="auto" w:fill="FFFFFF"/>
              <w:snapToGrid w:val="0"/>
              <w:ind w:right="4"/>
              <w:jc w:val="center"/>
              <w:rPr>
                <w:bCs/>
                <w:sz w:val="24"/>
                <w:szCs w:val="24"/>
              </w:rPr>
            </w:pPr>
            <w:r w:rsidRPr="004750EE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3105" w:type="dxa"/>
          </w:tcPr>
          <w:p w14:paraId="425A0C0B" w14:textId="77777777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Гражданское воспитание: 1.1, 1.4</w:t>
            </w:r>
          </w:p>
          <w:p w14:paraId="138CE3A1" w14:textId="17C81535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Духовно</w:t>
            </w:r>
            <w:r w:rsidR="0021160F">
              <w:rPr>
                <w:sz w:val="24"/>
                <w:szCs w:val="28"/>
              </w:rPr>
              <w:t>-</w:t>
            </w:r>
            <w:r w:rsidRPr="004C0311">
              <w:rPr>
                <w:sz w:val="24"/>
                <w:szCs w:val="28"/>
              </w:rPr>
              <w:t>нравственное воспитание: 3.1,</w:t>
            </w:r>
            <w:r w:rsidR="009F75B0">
              <w:rPr>
                <w:sz w:val="24"/>
                <w:szCs w:val="28"/>
              </w:rPr>
              <w:t xml:space="preserve"> </w:t>
            </w:r>
            <w:r w:rsidRPr="004C0311">
              <w:rPr>
                <w:sz w:val="24"/>
                <w:szCs w:val="28"/>
              </w:rPr>
              <w:t>3.2</w:t>
            </w:r>
          </w:p>
          <w:p w14:paraId="1F0564F7" w14:textId="77777777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Эстетическое воспитание: 4.1-4.6</w:t>
            </w:r>
          </w:p>
          <w:p w14:paraId="2CFF2A87" w14:textId="77777777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Физическое воспитание: 5.1</w:t>
            </w:r>
          </w:p>
          <w:p w14:paraId="4262A696" w14:textId="540F4BDE" w:rsidR="004C0311" w:rsidRPr="004C0311" w:rsidRDefault="004C0311" w:rsidP="009F75B0">
            <w:pPr>
              <w:shd w:val="clear" w:color="auto" w:fill="FFFFFF"/>
              <w:snapToGrid w:val="0"/>
              <w:ind w:right="4"/>
              <w:rPr>
                <w:bCs/>
                <w:sz w:val="24"/>
                <w:szCs w:val="24"/>
              </w:rPr>
            </w:pPr>
            <w:r w:rsidRPr="004C0311">
              <w:rPr>
                <w:sz w:val="24"/>
                <w:szCs w:val="28"/>
              </w:rPr>
              <w:t>Трудовое воспитание: 6.1-6.3</w:t>
            </w:r>
          </w:p>
        </w:tc>
      </w:tr>
      <w:tr w:rsidR="004C0311" w:rsidRPr="004750EE" w14:paraId="25ABEC4A" w14:textId="5D9D936B" w:rsidTr="004C0311">
        <w:trPr>
          <w:jc w:val="center"/>
        </w:trPr>
        <w:tc>
          <w:tcPr>
            <w:tcW w:w="682" w:type="dxa"/>
            <w:gridSpan w:val="2"/>
          </w:tcPr>
          <w:p w14:paraId="3511FDE2" w14:textId="7A8A24C3" w:rsidR="004C0311" w:rsidRPr="00462ED8" w:rsidRDefault="004C0311" w:rsidP="00043EE6">
            <w:pPr>
              <w:widowControl/>
              <w:tabs>
                <w:tab w:val="left" w:pos="9288"/>
              </w:tabs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3803" w:type="dxa"/>
          </w:tcPr>
          <w:p w14:paraId="0E458AC4" w14:textId="741DD321" w:rsidR="004C0311" w:rsidRPr="004750EE" w:rsidRDefault="004C0311" w:rsidP="00DD222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Тема 2. Кислород</w:t>
            </w:r>
          </w:p>
        </w:tc>
        <w:tc>
          <w:tcPr>
            <w:tcW w:w="1308" w:type="dxa"/>
            <w:vAlign w:val="center"/>
          </w:tcPr>
          <w:p w14:paraId="1CE93581" w14:textId="77777777" w:rsidR="004C0311" w:rsidRPr="004750EE" w:rsidRDefault="004C0311" w:rsidP="00223D12">
            <w:pPr>
              <w:widowControl/>
              <w:tabs>
                <w:tab w:val="left" w:pos="9288"/>
              </w:tabs>
              <w:autoSpaceDE/>
              <w:autoSpaceDN/>
              <w:adjustRightInd/>
              <w:ind w:right="4"/>
              <w:jc w:val="center"/>
              <w:rPr>
                <w:bCs/>
                <w:sz w:val="24"/>
                <w:szCs w:val="24"/>
              </w:rPr>
            </w:pPr>
            <w:r w:rsidRPr="004750EE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105" w:type="dxa"/>
          </w:tcPr>
          <w:p w14:paraId="69DE60C8" w14:textId="77777777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Гражданское воспитание: 1.1, 1.8</w:t>
            </w:r>
          </w:p>
          <w:p w14:paraId="1333D065" w14:textId="77777777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Патриотическое воспитание: 2.1</w:t>
            </w:r>
          </w:p>
          <w:p w14:paraId="45CE7035" w14:textId="0B87B38F" w:rsidR="004C0311" w:rsidRPr="004C0311" w:rsidRDefault="0021160F" w:rsidP="009F75B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Духовно-</w:t>
            </w:r>
            <w:r w:rsidR="004C0311" w:rsidRPr="004C0311">
              <w:rPr>
                <w:sz w:val="24"/>
                <w:szCs w:val="28"/>
              </w:rPr>
              <w:t>нравственное воспитание: 3.1, 3.2, 3.3, 3.5</w:t>
            </w:r>
          </w:p>
          <w:p w14:paraId="1BB37FF7" w14:textId="77777777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Эстетическое воспитание: 4.1-4.4</w:t>
            </w:r>
          </w:p>
          <w:p w14:paraId="5040F0FC" w14:textId="77777777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Физическое воспитание: 5.1</w:t>
            </w:r>
          </w:p>
          <w:p w14:paraId="012D624A" w14:textId="6669CD9C" w:rsidR="004C0311" w:rsidRPr="004C0311" w:rsidRDefault="004C0311" w:rsidP="009F75B0">
            <w:pPr>
              <w:widowControl/>
              <w:tabs>
                <w:tab w:val="left" w:pos="9288"/>
              </w:tabs>
              <w:autoSpaceDE/>
              <w:autoSpaceDN/>
              <w:adjustRightInd/>
              <w:ind w:right="4"/>
              <w:rPr>
                <w:bCs/>
                <w:sz w:val="24"/>
                <w:szCs w:val="24"/>
              </w:rPr>
            </w:pPr>
            <w:r w:rsidRPr="004C0311">
              <w:rPr>
                <w:sz w:val="24"/>
                <w:szCs w:val="28"/>
              </w:rPr>
              <w:t>Трудовое воспитание: 6.1-6.3</w:t>
            </w:r>
          </w:p>
        </w:tc>
      </w:tr>
      <w:tr w:rsidR="004C0311" w:rsidRPr="004750EE" w14:paraId="05A2FE2C" w14:textId="4520725F" w:rsidTr="004C0311">
        <w:trPr>
          <w:jc w:val="center"/>
        </w:trPr>
        <w:tc>
          <w:tcPr>
            <w:tcW w:w="682" w:type="dxa"/>
            <w:gridSpan w:val="2"/>
          </w:tcPr>
          <w:p w14:paraId="56B48D19" w14:textId="20B13E82" w:rsidR="004C0311" w:rsidRPr="004750EE" w:rsidRDefault="004C0311" w:rsidP="00043EE6">
            <w:pPr>
              <w:widowControl/>
              <w:tabs>
                <w:tab w:val="left" w:pos="9288"/>
              </w:tabs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3803" w:type="dxa"/>
          </w:tcPr>
          <w:p w14:paraId="6795C961" w14:textId="770CDEE6" w:rsidR="004C0311" w:rsidRPr="004750EE" w:rsidRDefault="004C0311" w:rsidP="00FF33D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3. </w:t>
            </w:r>
            <w:r w:rsidRPr="004750EE">
              <w:rPr>
                <w:bCs/>
                <w:sz w:val="24"/>
                <w:szCs w:val="24"/>
              </w:rPr>
              <w:t>Водород</w:t>
            </w:r>
          </w:p>
        </w:tc>
        <w:tc>
          <w:tcPr>
            <w:tcW w:w="1308" w:type="dxa"/>
            <w:vAlign w:val="center"/>
          </w:tcPr>
          <w:p w14:paraId="785B6B25" w14:textId="77777777" w:rsidR="004C0311" w:rsidRPr="004750EE" w:rsidRDefault="004C0311" w:rsidP="00223D12">
            <w:pPr>
              <w:widowControl/>
              <w:tabs>
                <w:tab w:val="left" w:pos="9288"/>
              </w:tabs>
              <w:autoSpaceDE/>
              <w:autoSpaceDN/>
              <w:adjustRightInd/>
              <w:ind w:right="4"/>
              <w:jc w:val="center"/>
              <w:rPr>
                <w:bCs/>
                <w:sz w:val="24"/>
                <w:szCs w:val="24"/>
              </w:rPr>
            </w:pPr>
            <w:r w:rsidRPr="004750E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105" w:type="dxa"/>
          </w:tcPr>
          <w:p w14:paraId="0401C041" w14:textId="77777777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Гражданское воспитание: 1.1, 1.4, 1.8</w:t>
            </w:r>
          </w:p>
          <w:p w14:paraId="52392447" w14:textId="77777777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Патриотическое воспитание: 2.1</w:t>
            </w:r>
          </w:p>
          <w:p w14:paraId="75318724" w14:textId="075489E4" w:rsidR="004C0311" w:rsidRPr="004C0311" w:rsidRDefault="0021160F" w:rsidP="009F75B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Духовно-</w:t>
            </w:r>
            <w:r w:rsidR="004C0311" w:rsidRPr="004C0311">
              <w:rPr>
                <w:sz w:val="24"/>
                <w:szCs w:val="28"/>
              </w:rPr>
              <w:t>нравственное воспитание: 3.1-3.5</w:t>
            </w:r>
          </w:p>
          <w:p w14:paraId="081A57A2" w14:textId="77777777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Эстетическое воспитание: 4.1-4.6</w:t>
            </w:r>
          </w:p>
          <w:p w14:paraId="75A09686" w14:textId="77777777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Физическое воспитание: 5.1</w:t>
            </w:r>
          </w:p>
          <w:p w14:paraId="08D076EA" w14:textId="2CBB871F" w:rsidR="004C0311" w:rsidRPr="004C0311" w:rsidRDefault="004C0311" w:rsidP="009F75B0">
            <w:pPr>
              <w:widowControl/>
              <w:tabs>
                <w:tab w:val="left" w:pos="9288"/>
              </w:tabs>
              <w:autoSpaceDE/>
              <w:autoSpaceDN/>
              <w:adjustRightInd/>
              <w:ind w:right="4"/>
              <w:rPr>
                <w:bCs/>
                <w:sz w:val="24"/>
                <w:szCs w:val="24"/>
              </w:rPr>
            </w:pPr>
            <w:r w:rsidRPr="004C0311">
              <w:rPr>
                <w:sz w:val="24"/>
                <w:szCs w:val="28"/>
              </w:rPr>
              <w:t>Трудовое воспитание: 6.1-6.3</w:t>
            </w:r>
          </w:p>
        </w:tc>
      </w:tr>
      <w:tr w:rsidR="004C0311" w:rsidRPr="004750EE" w14:paraId="4B01E768" w14:textId="406EAA20" w:rsidTr="004C0311">
        <w:trPr>
          <w:trHeight w:val="274"/>
          <w:jc w:val="center"/>
        </w:trPr>
        <w:tc>
          <w:tcPr>
            <w:tcW w:w="682" w:type="dxa"/>
            <w:gridSpan w:val="2"/>
          </w:tcPr>
          <w:p w14:paraId="40958139" w14:textId="4AB7C9D5" w:rsidR="004C0311" w:rsidRPr="004750EE" w:rsidRDefault="004C0311" w:rsidP="00043EE6">
            <w:pPr>
              <w:widowControl/>
              <w:tabs>
                <w:tab w:val="left" w:pos="9288"/>
              </w:tabs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3803" w:type="dxa"/>
          </w:tcPr>
          <w:p w14:paraId="428B48F7" w14:textId="235FDE39" w:rsidR="004C0311" w:rsidRPr="004750EE" w:rsidRDefault="004C0311" w:rsidP="00FF33D8">
            <w:pPr>
              <w:widowControl/>
              <w:tabs>
                <w:tab w:val="left" w:pos="9288"/>
              </w:tabs>
              <w:autoSpaceDE/>
              <w:autoSpaceDN/>
              <w:adjustRightInd/>
              <w:jc w:val="both"/>
              <w:rPr>
                <w:rStyle w:val="c4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4. </w:t>
            </w:r>
            <w:r w:rsidRPr="004750EE">
              <w:rPr>
                <w:bCs/>
                <w:sz w:val="24"/>
                <w:szCs w:val="24"/>
              </w:rPr>
              <w:t>Вода. Растворы</w:t>
            </w:r>
          </w:p>
        </w:tc>
        <w:tc>
          <w:tcPr>
            <w:tcW w:w="1308" w:type="dxa"/>
            <w:vAlign w:val="center"/>
          </w:tcPr>
          <w:p w14:paraId="747AFCBA" w14:textId="77777777" w:rsidR="004C0311" w:rsidRPr="004750EE" w:rsidRDefault="004C0311" w:rsidP="00223D12">
            <w:pPr>
              <w:widowControl/>
              <w:tabs>
                <w:tab w:val="left" w:pos="9288"/>
              </w:tabs>
              <w:autoSpaceDE/>
              <w:autoSpaceDN/>
              <w:adjustRightInd/>
              <w:ind w:right="4"/>
              <w:jc w:val="center"/>
              <w:rPr>
                <w:bCs/>
                <w:sz w:val="24"/>
                <w:szCs w:val="24"/>
              </w:rPr>
            </w:pPr>
            <w:r w:rsidRPr="004750EE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105" w:type="dxa"/>
          </w:tcPr>
          <w:p w14:paraId="313B6E3B" w14:textId="77777777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Гражданское воспитание: 1.1</w:t>
            </w:r>
          </w:p>
          <w:p w14:paraId="5000893A" w14:textId="03ED93F5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Духовно</w:t>
            </w:r>
            <w:r w:rsidR="0021160F">
              <w:rPr>
                <w:sz w:val="24"/>
                <w:szCs w:val="28"/>
              </w:rPr>
              <w:t>-</w:t>
            </w:r>
            <w:r w:rsidRPr="004C0311">
              <w:rPr>
                <w:sz w:val="24"/>
                <w:szCs w:val="28"/>
              </w:rPr>
              <w:t xml:space="preserve">нравственное </w:t>
            </w:r>
            <w:r w:rsidRPr="004C0311">
              <w:rPr>
                <w:sz w:val="24"/>
                <w:szCs w:val="28"/>
              </w:rPr>
              <w:lastRenderedPageBreak/>
              <w:t>воспитание: 3.1-3.5</w:t>
            </w:r>
          </w:p>
          <w:p w14:paraId="3F9D4DF6" w14:textId="77777777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Эстетическое воспитание: 4.1</w:t>
            </w:r>
          </w:p>
          <w:p w14:paraId="10C4B2AF" w14:textId="77777777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Физическое воспитание: 5.1</w:t>
            </w:r>
          </w:p>
          <w:p w14:paraId="70817386" w14:textId="65078EA8" w:rsidR="004C0311" w:rsidRPr="004C0311" w:rsidRDefault="004C0311" w:rsidP="009F75B0">
            <w:pPr>
              <w:widowControl/>
              <w:tabs>
                <w:tab w:val="left" w:pos="9288"/>
              </w:tabs>
              <w:autoSpaceDE/>
              <w:autoSpaceDN/>
              <w:adjustRightInd/>
              <w:ind w:right="4"/>
              <w:rPr>
                <w:bCs/>
                <w:sz w:val="24"/>
                <w:szCs w:val="24"/>
              </w:rPr>
            </w:pPr>
            <w:r w:rsidRPr="004C0311">
              <w:rPr>
                <w:sz w:val="24"/>
                <w:szCs w:val="28"/>
              </w:rPr>
              <w:t>Трудовое воспитание: 6.1-6.3</w:t>
            </w:r>
          </w:p>
        </w:tc>
      </w:tr>
      <w:tr w:rsidR="004C0311" w:rsidRPr="004750EE" w14:paraId="43B135EF" w14:textId="3139DD15" w:rsidTr="004C0311">
        <w:trPr>
          <w:trHeight w:val="289"/>
          <w:jc w:val="center"/>
        </w:trPr>
        <w:tc>
          <w:tcPr>
            <w:tcW w:w="682" w:type="dxa"/>
            <w:gridSpan w:val="2"/>
          </w:tcPr>
          <w:p w14:paraId="42C3ED9E" w14:textId="07C6CA99" w:rsidR="004C0311" w:rsidRPr="004750EE" w:rsidRDefault="004C0311" w:rsidP="00043EE6">
            <w:pPr>
              <w:widowControl/>
              <w:tabs>
                <w:tab w:val="left" w:pos="9288"/>
              </w:tabs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6.</w:t>
            </w:r>
          </w:p>
        </w:tc>
        <w:tc>
          <w:tcPr>
            <w:tcW w:w="3803" w:type="dxa"/>
          </w:tcPr>
          <w:p w14:paraId="717F9AD7" w14:textId="01341F6D" w:rsidR="004C0311" w:rsidRPr="004750EE" w:rsidRDefault="004C0311" w:rsidP="00FF33D8">
            <w:pPr>
              <w:widowControl/>
              <w:tabs>
                <w:tab w:val="left" w:pos="9288"/>
              </w:tabs>
              <w:autoSpaceDE/>
              <w:autoSpaceDN/>
              <w:adjustRightInd/>
              <w:jc w:val="both"/>
              <w:rPr>
                <w:rStyle w:val="c4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5. </w:t>
            </w:r>
            <w:r w:rsidRPr="004750EE">
              <w:rPr>
                <w:bCs/>
                <w:sz w:val="24"/>
                <w:szCs w:val="24"/>
              </w:rPr>
              <w:t>К</w:t>
            </w:r>
            <w:r>
              <w:rPr>
                <w:bCs/>
                <w:sz w:val="24"/>
                <w:szCs w:val="24"/>
              </w:rPr>
              <w:t>оличественные отношения в химии</w:t>
            </w:r>
          </w:p>
        </w:tc>
        <w:tc>
          <w:tcPr>
            <w:tcW w:w="1308" w:type="dxa"/>
            <w:vAlign w:val="center"/>
          </w:tcPr>
          <w:p w14:paraId="47641F25" w14:textId="77777777" w:rsidR="004C0311" w:rsidRPr="004750EE" w:rsidRDefault="004C0311" w:rsidP="00223D12">
            <w:pPr>
              <w:widowControl/>
              <w:tabs>
                <w:tab w:val="left" w:pos="9288"/>
              </w:tabs>
              <w:autoSpaceDE/>
              <w:autoSpaceDN/>
              <w:adjustRightInd/>
              <w:ind w:right="4"/>
              <w:jc w:val="center"/>
              <w:rPr>
                <w:bCs/>
                <w:sz w:val="24"/>
                <w:szCs w:val="24"/>
              </w:rPr>
            </w:pPr>
            <w:r w:rsidRPr="004750EE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105" w:type="dxa"/>
          </w:tcPr>
          <w:p w14:paraId="6DF8ADE0" w14:textId="482DD730" w:rsidR="004C0311" w:rsidRPr="004C0311" w:rsidRDefault="009F75B0" w:rsidP="009F75B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Гражданское воспитание: 1.1</w:t>
            </w:r>
          </w:p>
          <w:p w14:paraId="78336B53" w14:textId="04700ECA" w:rsidR="004C0311" w:rsidRPr="004C0311" w:rsidRDefault="0021160F" w:rsidP="009F75B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Духовно-</w:t>
            </w:r>
            <w:r w:rsidR="004C0311" w:rsidRPr="004C0311">
              <w:rPr>
                <w:sz w:val="24"/>
                <w:szCs w:val="28"/>
              </w:rPr>
              <w:t>нравственное воспитание: 3.1, 3.2, 3.4, 3.5</w:t>
            </w:r>
          </w:p>
          <w:p w14:paraId="67A94038" w14:textId="77777777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Эстетическое воспитание: 4.1</w:t>
            </w:r>
          </w:p>
          <w:p w14:paraId="631181ED" w14:textId="77777777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Физическое воспитание: 5.1</w:t>
            </w:r>
          </w:p>
          <w:p w14:paraId="13E33CC8" w14:textId="31B25C48" w:rsidR="004C0311" w:rsidRPr="004C0311" w:rsidRDefault="004C0311" w:rsidP="009F75B0">
            <w:pPr>
              <w:widowControl/>
              <w:tabs>
                <w:tab w:val="left" w:pos="9288"/>
              </w:tabs>
              <w:autoSpaceDE/>
              <w:autoSpaceDN/>
              <w:adjustRightInd/>
              <w:ind w:right="4"/>
              <w:rPr>
                <w:bCs/>
                <w:sz w:val="24"/>
                <w:szCs w:val="24"/>
              </w:rPr>
            </w:pPr>
            <w:r w:rsidRPr="004C0311">
              <w:rPr>
                <w:sz w:val="24"/>
                <w:szCs w:val="28"/>
              </w:rPr>
              <w:t>Трудовое воспитание: 6.1-6.3</w:t>
            </w:r>
          </w:p>
        </w:tc>
      </w:tr>
      <w:tr w:rsidR="004C0311" w:rsidRPr="004750EE" w14:paraId="71117ED7" w14:textId="0F9F8972" w:rsidTr="004C0311">
        <w:trPr>
          <w:jc w:val="center"/>
        </w:trPr>
        <w:tc>
          <w:tcPr>
            <w:tcW w:w="682" w:type="dxa"/>
            <w:gridSpan w:val="2"/>
          </w:tcPr>
          <w:p w14:paraId="6DBA0519" w14:textId="7056F75E" w:rsidR="004C0311" w:rsidRPr="004750EE" w:rsidRDefault="004C0311" w:rsidP="00043EE6">
            <w:pPr>
              <w:widowControl/>
              <w:tabs>
                <w:tab w:val="left" w:pos="9288"/>
              </w:tabs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3803" w:type="dxa"/>
          </w:tcPr>
          <w:p w14:paraId="1462789C" w14:textId="4BB5221F" w:rsidR="004C0311" w:rsidRPr="004750EE" w:rsidRDefault="004C0311" w:rsidP="00FF33D8">
            <w:pPr>
              <w:widowControl/>
              <w:tabs>
                <w:tab w:val="left" w:pos="9288"/>
              </w:tabs>
              <w:autoSpaceDE/>
              <w:autoSpaceDN/>
              <w:adjustRightInd/>
              <w:jc w:val="both"/>
              <w:rPr>
                <w:rStyle w:val="c4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6. </w:t>
            </w:r>
            <w:r w:rsidRPr="004750EE">
              <w:rPr>
                <w:bCs/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1308" w:type="dxa"/>
            <w:vAlign w:val="center"/>
          </w:tcPr>
          <w:p w14:paraId="20B9BB23" w14:textId="79FC8F5E" w:rsidR="004C0311" w:rsidRPr="004750EE" w:rsidRDefault="004C0311" w:rsidP="00223D12">
            <w:pPr>
              <w:widowControl/>
              <w:tabs>
                <w:tab w:val="left" w:pos="9288"/>
              </w:tabs>
              <w:autoSpaceDE/>
              <w:autoSpaceDN/>
              <w:adjustRightInd/>
              <w:ind w:right="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3105" w:type="dxa"/>
          </w:tcPr>
          <w:p w14:paraId="228B0150" w14:textId="77777777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Гражданское воспитание: 1.4</w:t>
            </w:r>
          </w:p>
          <w:p w14:paraId="49BE14A8" w14:textId="77777777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Патриотическое воспитание: 2.1</w:t>
            </w:r>
          </w:p>
          <w:p w14:paraId="1C2B4C85" w14:textId="009AAB85" w:rsidR="004C0311" w:rsidRPr="004C0311" w:rsidRDefault="0021160F" w:rsidP="009F75B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Духовно-</w:t>
            </w:r>
            <w:r w:rsidR="004C0311" w:rsidRPr="004C0311">
              <w:rPr>
                <w:sz w:val="24"/>
                <w:szCs w:val="28"/>
              </w:rPr>
              <w:t>нравственное воспитание: 3.1-3.5</w:t>
            </w:r>
          </w:p>
          <w:p w14:paraId="44235BD7" w14:textId="77777777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Эстетическое воспитание: 4.6</w:t>
            </w:r>
          </w:p>
          <w:p w14:paraId="1B871290" w14:textId="77777777" w:rsidR="004C0311" w:rsidRPr="004C0311" w:rsidRDefault="004C0311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Физическое воспитание: 5.1</w:t>
            </w:r>
          </w:p>
          <w:p w14:paraId="76688425" w14:textId="27DFCE6B" w:rsidR="004C0311" w:rsidRPr="004C0311" w:rsidRDefault="004C0311" w:rsidP="009F75B0">
            <w:pPr>
              <w:widowControl/>
              <w:tabs>
                <w:tab w:val="left" w:pos="9288"/>
              </w:tabs>
              <w:autoSpaceDE/>
              <w:autoSpaceDN/>
              <w:adjustRightInd/>
              <w:ind w:right="4"/>
              <w:rPr>
                <w:bCs/>
                <w:sz w:val="24"/>
                <w:szCs w:val="24"/>
              </w:rPr>
            </w:pPr>
            <w:r w:rsidRPr="004C0311">
              <w:rPr>
                <w:sz w:val="24"/>
                <w:szCs w:val="28"/>
              </w:rPr>
              <w:t>Трудовое воспитание: 6.1-6.3</w:t>
            </w:r>
          </w:p>
        </w:tc>
      </w:tr>
      <w:tr w:rsidR="004C0311" w:rsidRPr="004750EE" w14:paraId="2341E163" w14:textId="22A28650" w:rsidTr="004C0311">
        <w:trPr>
          <w:jc w:val="center"/>
        </w:trPr>
        <w:tc>
          <w:tcPr>
            <w:tcW w:w="682" w:type="dxa"/>
            <w:gridSpan w:val="2"/>
          </w:tcPr>
          <w:p w14:paraId="5DCFCAA1" w14:textId="7D826D29" w:rsidR="004C0311" w:rsidRPr="00DF3782" w:rsidRDefault="004C0311" w:rsidP="00043EE6">
            <w:pPr>
              <w:widowControl/>
              <w:tabs>
                <w:tab w:val="left" w:pos="9288"/>
              </w:tabs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3803" w:type="dxa"/>
          </w:tcPr>
          <w:p w14:paraId="079D6F23" w14:textId="31704C23" w:rsidR="004C0311" w:rsidRDefault="004C0311" w:rsidP="00FF33D8">
            <w:pPr>
              <w:widowControl/>
              <w:tabs>
                <w:tab w:val="left" w:pos="9288"/>
              </w:tabs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485709">
              <w:rPr>
                <w:rStyle w:val="c13"/>
                <w:b/>
                <w:sz w:val="24"/>
                <w:szCs w:val="24"/>
              </w:rPr>
              <w:t>Раздел 2. Периодический закон и периодическая система химических элементов Д.И. Менделеева. Строение атома</w:t>
            </w:r>
          </w:p>
        </w:tc>
        <w:tc>
          <w:tcPr>
            <w:tcW w:w="1308" w:type="dxa"/>
            <w:vAlign w:val="center"/>
          </w:tcPr>
          <w:p w14:paraId="3DBD53BA" w14:textId="3C25A4E5" w:rsidR="004C0311" w:rsidRPr="00DF3782" w:rsidRDefault="004C0311" w:rsidP="00223D12">
            <w:pPr>
              <w:widowControl/>
              <w:tabs>
                <w:tab w:val="left" w:pos="9288"/>
              </w:tabs>
              <w:autoSpaceDE/>
              <w:autoSpaceDN/>
              <w:adjustRightInd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DF3782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105" w:type="dxa"/>
          </w:tcPr>
          <w:p w14:paraId="5007831A" w14:textId="12F58D73" w:rsidR="004C0311" w:rsidRPr="00DF3782" w:rsidRDefault="009F75B0" w:rsidP="00223D12">
            <w:pPr>
              <w:widowControl/>
              <w:tabs>
                <w:tab w:val="left" w:pos="9288"/>
              </w:tabs>
              <w:autoSpaceDE/>
              <w:autoSpaceDN/>
              <w:adjustRightInd/>
              <w:ind w:right="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4C0311" w:rsidRPr="004750EE" w14:paraId="59434A36" w14:textId="4B3D66B1" w:rsidTr="004C0311">
        <w:trPr>
          <w:jc w:val="center"/>
        </w:trPr>
        <w:tc>
          <w:tcPr>
            <w:tcW w:w="682" w:type="dxa"/>
            <w:gridSpan w:val="2"/>
          </w:tcPr>
          <w:p w14:paraId="3038EBDF" w14:textId="0FA2A8E5" w:rsidR="004C0311" w:rsidRPr="004750EE" w:rsidRDefault="004C0311" w:rsidP="00043EE6">
            <w:pPr>
              <w:widowControl/>
              <w:tabs>
                <w:tab w:val="left" w:pos="9288"/>
              </w:tabs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3803" w:type="dxa"/>
          </w:tcPr>
          <w:p w14:paraId="12BDA80D" w14:textId="4AC4ACAF" w:rsidR="004C0311" w:rsidRPr="004750EE" w:rsidRDefault="004C0311" w:rsidP="00FF33D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7. </w:t>
            </w:r>
            <w:r w:rsidRPr="004750EE">
              <w:rPr>
                <w:bCs/>
                <w:sz w:val="24"/>
                <w:szCs w:val="24"/>
              </w:rPr>
              <w:t>Перио</w:t>
            </w:r>
            <w:r>
              <w:rPr>
                <w:bCs/>
                <w:sz w:val="24"/>
                <w:szCs w:val="24"/>
              </w:rPr>
              <w:t>дический закон и строение атома</w:t>
            </w:r>
          </w:p>
        </w:tc>
        <w:tc>
          <w:tcPr>
            <w:tcW w:w="1308" w:type="dxa"/>
            <w:vAlign w:val="center"/>
          </w:tcPr>
          <w:p w14:paraId="10E4ACA1" w14:textId="77777777" w:rsidR="004C0311" w:rsidRPr="004750EE" w:rsidRDefault="004C0311" w:rsidP="00223D12">
            <w:pPr>
              <w:shd w:val="clear" w:color="auto" w:fill="FFFFFF"/>
              <w:ind w:right="4"/>
              <w:jc w:val="center"/>
              <w:rPr>
                <w:bCs/>
                <w:sz w:val="24"/>
                <w:szCs w:val="24"/>
              </w:rPr>
            </w:pPr>
            <w:r w:rsidRPr="004750EE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105" w:type="dxa"/>
          </w:tcPr>
          <w:p w14:paraId="348F7DDD" w14:textId="0807B0AE" w:rsidR="009F75B0" w:rsidRPr="009F75B0" w:rsidRDefault="009F75B0" w:rsidP="009F75B0">
            <w:pPr>
              <w:shd w:val="clear" w:color="auto" w:fill="FFFFFF"/>
              <w:ind w:right="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Гражданское воспитание: </w:t>
            </w:r>
            <w:r w:rsidRPr="009F75B0">
              <w:rPr>
                <w:bCs/>
                <w:sz w:val="24"/>
                <w:szCs w:val="24"/>
              </w:rPr>
              <w:t>1.4</w:t>
            </w:r>
          </w:p>
          <w:p w14:paraId="7FDC44B9" w14:textId="2B0095E3" w:rsidR="009F75B0" w:rsidRPr="009F75B0" w:rsidRDefault="009F75B0" w:rsidP="009F75B0">
            <w:pPr>
              <w:shd w:val="clear" w:color="auto" w:fill="FFFFFF"/>
              <w:ind w:right="4"/>
              <w:rPr>
                <w:bCs/>
                <w:sz w:val="24"/>
                <w:szCs w:val="24"/>
              </w:rPr>
            </w:pPr>
            <w:r w:rsidRPr="009F75B0">
              <w:rPr>
                <w:bCs/>
                <w:sz w:val="24"/>
                <w:szCs w:val="24"/>
              </w:rPr>
              <w:t>Духов</w:t>
            </w:r>
            <w:r>
              <w:rPr>
                <w:bCs/>
                <w:sz w:val="24"/>
                <w:szCs w:val="24"/>
              </w:rPr>
              <w:t>но-нравственное воспитание: 3.1</w:t>
            </w:r>
          </w:p>
          <w:p w14:paraId="40456B50" w14:textId="5329E452" w:rsidR="009F75B0" w:rsidRPr="009F75B0" w:rsidRDefault="009F75B0" w:rsidP="009F75B0">
            <w:pPr>
              <w:shd w:val="clear" w:color="auto" w:fill="FFFFFF"/>
              <w:ind w:right="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Эстетическое воспитание: 4.1-4.4</w:t>
            </w:r>
          </w:p>
          <w:p w14:paraId="4232AA83" w14:textId="77777777" w:rsidR="009F75B0" w:rsidRPr="009F75B0" w:rsidRDefault="009F75B0" w:rsidP="009F75B0">
            <w:pPr>
              <w:shd w:val="clear" w:color="auto" w:fill="FFFFFF"/>
              <w:ind w:right="4"/>
              <w:rPr>
                <w:bCs/>
                <w:sz w:val="24"/>
                <w:szCs w:val="24"/>
              </w:rPr>
            </w:pPr>
            <w:r w:rsidRPr="009F75B0">
              <w:rPr>
                <w:bCs/>
                <w:sz w:val="24"/>
                <w:szCs w:val="24"/>
              </w:rPr>
              <w:t>Физическое воспитание: 5.1</w:t>
            </w:r>
          </w:p>
          <w:p w14:paraId="0D9983DF" w14:textId="2CC44440" w:rsidR="004C0311" w:rsidRPr="004750EE" w:rsidRDefault="009F75B0" w:rsidP="009F75B0">
            <w:pPr>
              <w:shd w:val="clear" w:color="auto" w:fill="FFFFFF"/>
              <w:ind w:right="4"/>
              <w:rPr>
                <w:bCs/>
                <w:sz w:val="24"/>
                <w:szCs w:val="24"/>
              </w:rPr>
            </w:pPr>
            <w:r w:rsidRPr="009F75B0">
              <w:rPr>
                <w:bCs/>
                <w:sz w:val="24"/>
                <w:szCs w:val="24"/>
              </w:rPr>
              <w:t>Трудовое воспитание: 6.1-6.3</w:t>
            </w:r>
          </w:p>
        </w:tc>
      </w:tr>
      <w:tr w:rsidR="004C0311" w:rsidRPr="004750EE" w14:paraId="4843172F" w14:textId="5564C73F" w:rsidTr="004C0311">
        <w:trPr>
          <w:jc w:val="center"/>
        </w:trPr>
        <w:tc>
          <w:tcPr>
            <w:tcW w:w="682" w:type="dxa"/>
            <w:gridSpan w:val="2"/>
          </w:tcPr>
          <w:p w14:paraId="07E178CD" w14:textId="6E361B5A" w:rsidR="004C0311" w:rsidRPr="00FF33D8" w:rsidRDefault="004C0311" w:rsidP="00043EE6">
            <w:pPr>
              <w:widowControl/>
              <w:tabs>
                <w:tab w:val="left" w:pos="9288"/>
              </w:tabs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F33D8"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3803" w:type="dxa"/>
          </w:tcPr>
          <w:p w14:paraId="6FE3F290" w14:textId="50DD380C" w:rsidR="004C0311" w:rsidRDefault="004C0311" w:rsidP="00FF33D8">
            <w:pPr>
              <w:jc w:val="both"/>
              <w:rPr>
                <w:bCs/>
                <w:sz w:val="24"/>
                <w:szCs w:val="24"/>
              </w:rPr>
            </w:pPr>
            <w:r w:rsidRPr="00485709">
              <w:rPr>
                <w:rStyle w:val="c4"/>
                <w:b/>
                <w:sz w:val="24"/>
                <w:szCs w:val="24"/>
              </w:rPr>
              <w:t>Раздел 3. Строение вещества. Химическая связь</w:t>
            </w:r>
          </w:p>
        </w:tc>
        <w:tc>
          <w:tcPr>
            <w:tcW w:w="1308" w:type="dxa"/>
            <w:vAlign w:val="center"/>
          </w:tcPr>
          <w:p w14:paraId="16DD70F5" w14:textId="649F0FB0" w:rsidR="004C0311" w:rsidRPr="00DF2332" w:rsidRDefault="004C0311" w:rsidP="00223D12">
            <w:pPr>
              <w:shd w:val="clear" w:color="auto" w:fill="FFFFFF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DF2332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105" w:type="dxa"/>
          </w:tcPr>
          <w:p w14:paraId="163C8F6F" w14:textId="71E25576" w:rsidR="004C0311" w:rsidRPr="00DF2332" w:rsidRDefault="009F75B0" w:rsidP="00223D12">
            <w:pPr>
              <w:shd w:val="clear" w:color="auto" w:fill="FFFFFF"/>
              <w:ind w:right="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4C0311" w:rsidRPr="004750EE" w14:paraId="6445C507" w14:textId="2C575D1B" w:rsidTr="004C0311">
        <w:trPr>
          <w:jc w:val="center"/>
        </w:trPr>
        <w:tc>
          <w:tcPr>
            <w:tcW w:w="682" w:type="dxa"/>
            <w:gridSpan w:val="2"/>
          </w:tcPr>
          <w:p w14:paraId="0C5B927C" w14:textId="2CC43472" w:rsidR="004C0311" w:rsidRPr="004750EE" w:rsidRDefault="004C0311" w:rsidP="00043EE6">
            <w:pPr>
              <w:widowControl/>
              <w:tabs>
                <w:tab w:val="left" w:pos="9288"/>
              </w:tabs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3803" w:type="dxa"/>
          </w:tcPr>
          <w:p w14:paraId="300F6315" w14:textId="4EE49D52" w:rsidR="004C0311" w:rsidRPr="004750EE" w:rsidRDefault="004C0311" w:rsidP="00FF33D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rStyle w:val="c4"/>
                <w:bCs/>
                <w:sz w:val="24"/>
                <w:szCs w:val="24"/>
              </w:rPr>
              <w:t xml:space="preserve">Тема 8. </w:t>
            </w:r>
            <w:r w:rsidRPr="004750EE">
              <w:rPr>
                <w:rStyle w:val="c4"/>
                <w:bCs/>
                <w:sz w:val="24"/>
                <w:szCs w:val="24"/>
              </w:rPr>
              <w:t>Строение вещества. Химическая связь</w:t>
            </w:r>
          </w:p>
        </w:tc>
        <w:tc>
          <w:tcPr>
            <w:tcW w:w="1308" w:type="dxa"/>
            <w:vAlign w:val="center"/>
          </w:tcPr>
          <w:p w14:paraId="5958F3C5" w14:textId="6DCA1DF3" w:rsidR="004C0311" w:rsidRPr="004750EE" w:rsidRDefault="004C0311" w:rsidP="00223D12">
            <w:pPr>
              <w:widowControl/>
              <w:tabs>
                <w:tab w:val="left" w:pos="9288"/>
              </w:tabs>
              <w:autoSpaceDE/>
              <w:autoSpaceDN/>
              <w:adjustRightInd/>
              <w:ind w:right="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3105" w:type="dxa"/>
          </w:tcPr>
          <w:p w14:paraId="3168943B" w14:textId="4C605604" w:rsidR="009F75B0" w:rsidRPr="009F75B0" w:rsidRDefault="009F75B0" w:rsidP="009F75B0">
            <w:pPr>
              <w:widowControl/>
              <w:tabs>
                <w:tab w:val="left" w:pos="9288"/>
              </w:tabs>
              <w:autoSpaceDE/>
              <w:autoSpaceDN/>
              <w:adjustRightInd/>
              <w:ind w:right="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Гражданское воспитание: 1.1</w:t>
            </w:r>
          </w:p>
          <w:p w14:paraId="140B6B4F" w14:textId="0D3F79DE" w:rsidR="009F75B0" w:rsidRPr="009F75B0" w:rsidRDefault="009F75B0" w:rsidP="009F75B0">
            <w:pPr>
              <w:widowControl/>
              <w:tabs>
                <w:tab w:val="left" w:pos="9288"/>
              </w:tabs>
              <w:autoSpaceDE/>
              <w:autoSpaceDN/>
              <w:adjustRightInd/>
              <w:ind w:right="4"/>
              <w:rPr>
                <w:bCs/>
                <w:sz w:val="24"/>
                <w:szCs w:val="24"/>
              </w:rPr>
            </w:pPr>
            <w:r w:rsidRPr="009F75B0">
              <w:rPr>
                <w:bCs/>
                <w:sz w:val="24"/>
                <w:szCs w:val="24"/>
              </w:rPr>
              <w:t>Духов</w:t>
            </w:r>
            <w:r>
              <w:rPr>
                <w:bCs/>
                <w:sz w:val="24"/>
                <w:szCs w:val="24"/>
              </w:rPr>
              <w:t xml:space="preserve">но-нравственное воспитание: </w:t>
            </w:r>
            <w:r w:rsidRPr="009F75B0">
              <w:rPr>
                <w:bCs/>
                <w:sz w:val="24"/>
                <w:szCs w:val="24"/>
              </w:rPr>
              <w:t>3.2</w:t>
            </w:r>
          </w:p>
          <w:p w14:paraId="1520814E" w14:textId="102884E1" w:rsidR="009F75B0" w:rsidRPr="009F75B0" w:rsidRDefault="009F75B0" w:rsidP="009F75B0">
            <w:pPr>
              <w:widowControl/>
              <w:tabs>
                <w:tab w:val="left" w:pos="9288"/>
              </w:tabs>
              <w:autoSpaceDE/>
              <w:autoSpaceDN/>
              <w:adjustRightInd/>
              <w:ind w:right="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Эстетическое воспитание: 4.1-4.5</w:t>
            </w:r>
          </w:p>
          <w:p w14:paraId="1B0D4B61" w14:textId="77777777" w:rsidR="009F75B0" w:rsidRPr="009F75B0" w:rsidRDefault="009F75B0" w:rsidP="009F75B0">
            <w:pPr>
              <w:widowControl/>
              <w:tabs>
                <w:tab w:val="left" w:pos="9288"/>
              </w:tabs>
              <w:autoSpaceDE/>
              <w:autoSpaceDN/>
              <w:adjustRightInd/>
              <w:ind w:right="4"/>
              <w:rPr>
                <w:bCs/>
                <w:sz w:val="24"/>
                <w:szCs w:val="24"/>
              </w:rPr>
            </w:pPr>
            <w:r w:rsidRPr="009F75B0">
              <w:rPr>
                <w:bCs/>
                <w:sz w:val="24"/>
                <w:szCs w:val="24"/>
              </w:rPr>
              <w:t>Физическое воспитание: 5.1</w:t>
            </w:r>
          </w:p>
          <w:p w14:paraId="2E9BAF19" w14:textId="55D19973" w:rsidR="004C0311" w:rsidRDefault="009F75B0" w:rsidP="009F75B0">
            <w:pPr>
              <w:widowControl/>
              <w:tabs>
                <w:tab w:val="left" w:pos="9288"/>
              </w:tabs>
              <w:autoSpaceDE/>
              <w:autoSpaceDN/>
              <w:adjustRightInd/>
              <w:ind w:right="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Трудовое воспитание: 6.1-6.2</w:t>
            </w:r>
          </w:p>
        </w:tc>
      </w:tr>
      <w:tr w:rsidR="0021160F" w:rsidRPr="004750EE" w14:paraId="4EFEFB42" w14:textId="25992734" w:rsidTr="00D72A17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8898" w:type="dxa"/>
            <w:gridSpan w:val="5"/>
            <w:vAlign w:val="center"/>
          </w:tcPr>
          <w:p w14:paraId="7F81B68D" w14:textId="78B9CE7D" w:rsidR="0021160F" w:rsidRPr="000A47CD" w:rsidRDefault="0021160F" w:rsidP="00223D12">
            <w:pPr>
              <w:jc w:val="center"/>
              <w:rPr>
                <w:b/>
                <w:bCs/>
                <w:sz w:val="24"/>
                <w:szCs w:val="24"/>
              </w:rPr>
            </w:pPr>
            <w:r w:rsidRPr="000A47CD">
              <w:rPr>
                <w:b/>
                <w:bCs/>
                <w:sz w:val="24"/>
                <w:szCs w:val="24"/>
              </w:rPr>
              <w:t>9 класс</w:t>
            </w:r>
          </w:p>
        </w:tc>
      </w:tr>
      <w:tr w:rsidR="004C0311" w:rsidRPr="004750EE" w14:paraId="0DFC85A3" w14:textId="2E45360F" w:rsidTr="004C031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4" w:type="dxa"/>
          </w:tcPr>
          <w:p w14:paraId="6190292A" w14:textId="7E1CD0DA" w:rsidR="004C0311" w:rsidRPr="00FF33D8" w:rsidRDefault="004C0311" w:rsidP="00043EE6">
            <w:pPr>
              <w:numPr>
                <w:ilvl w:val="0"/>
                <w:numId w:val="11"/>
              </w:numPr>
              <w:jc w:val="center"/>
              <w:rPr>
                <w:b/>
                <w:bCs/>
                <w:sz w:val="24"/>
                <w:szCs w:val="24"/>
              </w:rPr>
            </w:pPr>
            <w:r w:rsidRPr="00FF33D8"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3811" w:type="dxa"/>
            <w:gridSpan w:val="2"/>
          </w:tcPr>
          <w:p w14:paraId="72881A81" w14:textId="2B9F725E" w:rsidR="004C0311" w:rsidRPr="004750EE" w:rsidRDefault="004C0311" w:rsidP="00FF33D8">
            <w:pPr>
              <w:jc w:val="both"/>
              <w:rPr>
                <w:bCs/>
                <w:iCs/>
                <w:sz w:val="24"/>
                <w:szCs w:val="24"/>
              </w:rPr>
            </w:pPr>
            <w:r w:rsidRPr="00485709">
              <w:rPr>
                <w:b/>
                <w:bCs/>
                <w:iCs/>
                <w:color w:val="000000"/>
                <w:sz w:val="24"/>
                <w:szCs w:val="24"/>
              </w:rPr>
              <w:t xml:space="preserve">Раздел 1. Многообразие </w:t>
            </w:r>
            <w:r w:rsidRPr="00485709">
              <w:rPr>
                <w:b/>
                <w:bCs/>
                <w:iCs/>
                <w:color w:val="000000"/>
                <w:sz w:val="24"/>
                <w:szCs w:val="24"/>
              </w:rPr>
              <w:lastRenderedPageBreak/>
              <w:t>химических реакций</w:t>
            </w:r>
          </w:p>
        </w:tc>
        <w:tc>
          <w:tcPr>
            <w:tcW w:w="1308" w:type="dxa"/>
            <w:vAlign w:val="center"/>
          </w:tcPr>
          <w:p w14:paraId="6A6DB66E" w14:textId="1EF343D0" w:rsidR="004C0311" w:rsidRPr="00DF3782" w:rsidRDefault="004C0311" w:rsidP="00223D12">
            <w:pPr>
              <w:jc w:val="center"/>
              <w:rPr>
                <w:b/>
                <w:bCs/>
                <w:sz w:val="24"/>
                <w:szCs w:val="24"/>
              </w:rPr>
            </w:pPr>
            <w:r w:rsidRPr="00DF3782">
              <w:rPr>
                <w:b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3105" w:type="dxa"/>
          </w:tcPr>
          <w:p w14:paraId="3037BA96" w14:textId="47CD7AD5" w:rsidR="004C0311" w:rsidRPr="00DF3782" w:rsidRDefault="009F75B0" w:rsidP="00223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9F75B0" w:rsidRPr="004750EE" w14:paraId="4AAF7016" w14:textId="64FDDDDD" w:rsidTr="004C031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4" w:type="dxa"/>
          </w:tcPr>
          <w:p w14:paraId="1FEC3087" w14:textId="32853A6D" w:rsidR="009F75B0" w:rsidRPr="004750EE" w:rsidRDefault="009F75B0" w:rsidP="00043EE6">
            <w:pPr>
              <w:numPr>
                <w:ilvl w:val="0"/>
                <w:numId w:val="11"/>
              </w:num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3811" w:type="dxa"/>
            <w:gridSpan w:val="2"/>
          </w:tcPr>
          <w:p w14:paraId="430E6BC8" w14:textId="1460978F" w:rsidR="009F75B0" w:rsidRPr="004750EE" w:rsidRDefault="009F75B0" w:rsidP="00FF33D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Тема 1. </w:t>
            </w:r>
            <w:r w:rsidRPr="004750EE">
              <w:rPr>
                <w:bCs/>
                <w:iCs/>
                <w:sz w:val="24"/>
                <w:szCs w:val="24"/>
              </w:rPr>
              <w:t>Классификация химических реакций</w:t>
            </w:r>
          </w:p>
        </w:tc>
        <w:tc>
          <w:tcPr>
            <w:tcW w:w="1308" w:type="dxa"/>
            <w:vAlign w:val="center"/>
          </w:tcPr>
          <w:p w14:paraId="1B49AF1A" w14:textId="77777777" w:rsidR="009F75B0" w:rsidRPr="004750EE" w:rsidRDefault="009F75B0" w:rsidP="00223D12">
            <w:pPr>
              <w:jc w:val="center"/>
              <w:rPr>
                <w:bCs/>
                <w:sz w:val="24"/>
                <w:szCs w:val="24"/>
              </w:rPr>
            </w:pPr>
            <w:r w:rsidRPr="004750EE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3105" w:type="dxa"/>
          </w:tcPr>
          <w:p w14:paraId="47F5F378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Гражданское воспитание: 1.1, 1.4</w:t>
            </w:r>
          </w:p>
          <w:p w14:paraId="418A29C5" w14:textId="36621E6F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Духовно</w:t>
            </w:r>
            <w:r>
              <w:rPr>
                <w:sz w:val="24"/>
                <w:szCs w:val="28"/>
              </w:rPr>
              <w:t>-</w:t>
            </w:r>
            <w:r w:rsidRPr="004C0311">
              <w:rPr>
                <w:sz w:val="24"/>
                <w:szCs w:val="28"/>
              </w:rPr>
              <w:t>нравственное воспитание: 3.1,</w:t>
            </w:r>
            <w:r>
              <w:rPr>
                <w:sz w:val="24"/>
                <w:szCs w:val="28"/>
              </w:rPr>
              <w:t xml:space="preserve"> </w:t>
            </w:r>
            <w:r w:rsidRPr="004C0311">
              <w:rPr>
                <w:sz w:val="24"/>
                <w:szCs w:val="28"/>
              </w:rPr>
              <w:t>3.2</w:t>
            </w:r>
          </w:p>
          <w:p w14:paraId="6C7148F9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Эстетическое воспитание: 4.1-4.6</w:t>
            </w:r>
          </w:p>
          <w:p w14:paraId="51097390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Физическое воспитание: 5.1</w:t>
            </w:r>
          </w:p>
          <w:p w14:paraId="7A354B29" w14:textId="72A345EF" w:rsidR="009F75B0" w:rsidRPr="004750EE" w:rsidRDefault="009F75B0" w:rsidP="009F75B0">
            <w:pPr>
              <w:rPr>
                <w:bCs/>
                <w:sz w:val="24"/>
                <w:szCs w:val="24"/>
              </w:rPr>
            </w:pPr>
            <w:r w:rsidRPr="004C0311">
              <w:rPr>
                <w:sz w:val="24"/>
                <w:szCs w:val="28"/>
              </w:rPr>
              <w:t>Трудовое воспитание: 6.1-6.3</w:t>
            </w:r>
          </w:p>
        </w:tc>
      </w:tr>
      <w:tr w:rsidR="009F75B0" w:rsidRPr="004750EE" w14:paraId="496DBDF5" w14:textId="699168F7" w:rsidTr="004C031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4" w:type="dxa"/>
          </w:tcPr>
          <w:p w14:paraId="3D1394C0" w14:textId="3C1F2B8F" w:rsidR="009F75B0" w:rsidRPr="004750EE" w:rsidRDefault="009F75B0" w:rsidP="00043E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3811" w:type="dxa"/>
            <w:gridSpan w:val="2"/>
          </w:tcPr>
          <w:p w14:paraId="333E6C95" w14:textId="4413AD25" w:rsidR="009F75B0" w:rsidRPr="004750EE" w:rsidRDefault="009F75B0" w:rsidP="00FF33D8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Тема 2. Электролитическая диссоциация</w:t>
            </w:r>
          </w:p>
        </w:tc>
        <w:tc>
          <w:tcPr>
            <w:tcW w:w="1308" w:type="dxa"/>
            <w:vAlign w:val="center"/>
          </w:tcPr>
          <w:p w14:paraId="7CD85A01" w14:textId="77777777" w:rsidR="009F75B0" w:rsidRPr="004750EE" w:rsidRDefault="009F75B0" w:rsidP="00223D12">
            <w:pPr>
              <w:jc w:val="center"/>
              <w:rPr>
                <w:bCs/>
                <w:sz w:val="24"/>
                <w:szCs w:val="24"/>
              </w:rPr>
            </w:pPr>
            <w:r w:rsidRPr="004750EE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105" w:type="dxa"/>
          </w:tcPr>
          <w:p w14:paraId="7CBECDDE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Гражданское воспитание: 1.1, 1.8</w:t>
            </w:r>
          </w:p>
          <w:p w14:paraId="3EECBB27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Патриотическое воспитание: 2.1</w:t>
            </w:r>
          </w:p>
          <w:p w14:paraId="1AD4AA9A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Духовно-</w:t>
            </w:r>
            <w:r w:rsidRPr="004C0311">
              <w:rPr>
                <w:sz w:val="24"/>
                <w:szCs w:val="28"/>
              </w:rPr>
              <w:t>нравственное воспитание: 3.1, 3.2, 3.3, 3.5</w:t>
            </w:r>
          </w:p>
          <w:p w14:paraId="6BA18AD8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Эстетическое воспитание: 4.1-4.4</w:t>
            </w:r>
          </w:p>
          <w:p w14:paraId="2F586373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Физическое воспитание: 5.1</w:t>
            </w:r>
          </w:p>
          <w:p w14:paraId="0A74BC5A" w14:textId="6CEC0AAA" w:rsidR="009F75B0" w:rsidRPr="004750EE" w:rsidRDefault="009F75B0" w:rsidP="009F75B0">
            <w:pPr>
              <w:rPr>
                <w:bCs/>
                <w:sz w:val="24"/>
                <w:szCs w:val="24"/>
              </w:rPr>
            </w:pPr>
            <w:r w:rsidRPr="004C0311">
              <w:rPr>
                <w:sz w:val="24"/>
                <w:szCs w:val="28"/>
              </w:rPr>
              <w:t>Трудовое воспитание: 6.1-6.3</w:t>
            </w:r>
          </w:p>
        </w:tc>
      </w:tr>
      <w:tr w:rsidR="004C0311" w:rsidRPr="004750EE" w14:paraId="7CD121F6" w14:textId="3B6A7C65" w:rsidTr="004C031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4" w:type="dxa"/>
          </w:tcPr>
          <w:p w14:paraId="292E8301" w14:textId="12D6DD20" w:rsidR="004C0311" w:rsidRPr="00FF33D8" w:rsidRDefault="004C0311" w:rsidP="00043EE6">
            <w:pPr>
              <w:jc w:val="center"/>
              <w:rPr>
                <w:b/>
                <w:bCs/>
                <w:sz w:val="24"/>
                <w:szCs w:val="24"/>
              </w:rPr>
            </w:pPr>
            <w:r w:rsidRPr="00FF33D8">
              <w:rPr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3811" w:type="dxa"/>
            <w:gridSpan w:val="2"/>
          </w:tcPr>
          <w:p w14:paraId="78647B07" w14:textId="5B4A3B8B" w:rsidR="004C0311" w:rsidRPr="004750EE" w:rsidRDefault="004C0311" w:rsidP="00FF33D8">
            <w:pPr>
              <w:jc w:val="both"/>
              <w:rPr>
                <w:bCs/>
                <w:sz w:val="24"/>
                <w:szCs w:val="24"/>
              </w:rPr>
            </w:pPr>
            <w:r w:rsidRPr="00485709">
              <w:rPr>
                <w:b/>
                <w:bCs/>
                <w:iCs/>
                <w:color w:val="000000"/>
                <w:sz w:val="24"/>
                <w:szCs w:val="24"/>
              </w:rPr>
              <w:t>Раздел 2. Многообразие веществ</w:t>
            </w:r>
          </w:p>
        </w:tc>
        <w:tc>
          <w:tcPr>
            <w:tcW w:w="1308" w:type="dxa"/>
            <w:vAlign w:val="center"/>
          </w:tcPr>
          <w:p w14:paraId="41D0A830" w14:textId="49DB34A3" w:rsidR="004C0311" w:rsidRPr="00DF3782" w:rsidRDefault="004C0311" w:rsidP="00223D12">
            <w:pPr>
              <w:jc w:val="center"/>
              <w:rPr>
                <w:b/>
                <w:bCs/>
                <w:sz w:val="24"/>
                <w:szCs w:val="24"/>
              </w:rPr>
            </w:pPr>
            <w:r w:rsidRPr="00DF3782">
              <w:rPr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3105" w:type="dxa"/>
          </w:tcPr>
          <w:p w14:paraId="7F331544" w14:textId="30EE2502" w:rsidR="004C0311" w:rsidRPr="00DF3782" w:rsidRDefault="009F75B0" w:rsidP="00223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9F75B0" w:rsidRPr="004750EE" w14:paraId="3B88106C" w14:textId="65C3C517" w:rsidTr="004C031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4" w:type="dxa"/>
          </w:tcPr>
          <w:p w14:paraId="1CAEF267" w14:textId="57EDD5BD" w:rsidR="009F75B0" w:rsidRPr="004750EE" w:rsidRDefault="009F75B0" w:rsidP="00043E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3811" w:type="dxa"/>
            <w:gridSpan w:val="2"/>
          </w:tcPr>
          <w:p w14:paraId="7E961D60" w14:textId="78B1E879" w:rsidR="009F75B0" w:rsidRPr="004750EE" w:rsidRDefault="009F75B0" w:rsidP="00FF33D8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3. </w:t>
            </w:r>
            <w:r w:rsidRPr="004750EE">
              <w:rPr>
                <w:bCs/>
                <w:sz w:val="24"/>
                <w:szCs w:val="24"/>
              </w:rPr>
              <w:t xml:space="preserve">Галогены </w:t>
            </w:r>
          </w:p>
        </w:tc>
        <w:tc>
          <w:tcPr>
            <w:tcW w:w="1308" w:type="dxa"/>
            <w:vAlign w:val="center"/>
          </w:tcPr>
          <w:p w14:paraId="5FF1E269" w14:textId="77777777" w:rsidR="009F75B0" w:rsidRPr="004750EE" w:rsidRDefault="009F75B0" w:rsidP="00223D12">
            <w:pPr>
              <w:jc w:val="center"/>
              <w:rPr>
                <w:bCs/>
                <w:sz w:val="24"/>
                <w:szCs w:val="24"/>
              </w:rPr>
            </w:pPr>
            <w:r w:rsidRPr="004750EE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105" w:type="dxa"/>
          </w:tcPr>
          <w:p w14:paraId="01130B97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Гражданское воспитание: 1.1, 1.4, 1.8</w:t>
            </w:r>
          </w:p>
          <w:p w14:paraId="52B05487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Патриотическое воспитание: 2.1</w:t>
            </w:r>
          </w:p>
          <w:p w14:paraId="51A7B37B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Духовно-</w:t>
            </w:r>
            <w:r w:rsidRPr="004C0311">
              <w:rPr>
                <w:sz w:val="24"/>
                <w:szCs w:val="28"/>
              </w:rPr>
              <w:t>нравственное воспитание: 3.1-3.5</w:t>
            </w:r>
          </w:p>
          <w:p w14:paraId="299D6554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Эстетическое воспитание: 4.1-4.6</w:t>
            </w:r>
          </w:p>
          <w:p w14:paraId="164513B8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Физическое воспитание: 5.1</w:t>
            </w:r>
          </w:p>
          <w:p w14:paraId="226CF912" w14:textId="73124944" w:rsidR="009F75B0" w:rsidRPr="004750EE" w:rsidRDefault="009F75B0" w:rsidP="009F75B0">
            <w:pPr>
              <w:rPr>
                <w:bCs/>
                <w:sz w:val="24"/>
                <w:szCs w:val="24"/>
              </w:rPr>
            </w:pPr>
            <w:r w:rsidRPr="004C0311">
              <w:rPr>
                <w:sz w:val="24"/>
                <w:szCs w:val="28"/>
              </w:rPr>
              <w:t>Трудовое воспитание: 6.1-6.3</w:t>
            </w:r>
          </w:p>
        </w:tc>
      </w:tr>
      <w:tr w:rsidR="009F75B0" w:rsidRPr="004750EE" w14:paraId="7848549C" w14:textId="499BE8BA" w:rsidTr="004C031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4" w:type="dxa"/>
          </w:tcPr>
          <w:p w14:paraId="68C539F1" w14:textId="5A2D8794" w:rsidR="009F75B0" w:rsidRPr="004750EE" w:rsidRDefault="009F75B0" w:rsidP="00043E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17.</w:t>
            </w:r>
          </w:p>
        </w:tc>
        <w:tc>
          <w:tcPr>
            <w:tcW w:w="3811" w:type="dxa"/>
            <w:gridSpan w:val="2"/>
          </w:tcPr>
          <w:p w14:paraId="714CBC59" w14:textId="489C1642" w:rsidR="009F75B0" w:rsidRPr="004750EE" w:rsidRDefault="009F75B0" w:rsidP="00FF33D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4. </w:t>
            </w:r>
            <w:r w:rsidRPr="004750EE">
              <w:rPr>
                <w:bCs/>
                <w:sz w:val="24"/>
                <w:szCs w:val="24"/>
              </w:rPr>
              <w:t>Кислород и сера</w:t>
            </w:r>
          </w:p>
        </w:tc>
        <w:tc>
          <w:tcPr>
            <w:tcW w:w="1308" w:type="dxa"/>
            <w:vAlign w:val="center"/>
          </w:tcPr>
          <w:p w14:paraId="27E28E75" w14:textId="77777777" w:rsidR="009F75B0" w:rsidRPr="004750EE" w:rsidRDefault="009F75B0" w:rsidP="00223D12">
            <w:pPr>
              <w:jc w:val="center"/>
              <w:rPr>
                <w:bCs/>
                <w:sz w:val="24"/>
                <w:szCs w:val="24"/>
              </w:rPr>
            </w:pPr>
            <w:r w:rsidRPr="004750EE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3105" w:type="dxa"/>
          </w:tcPr>
          <w:p w14:paraId="1F91A43A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Гражданское воспитание: 1.1</w:t>
            </w:r>
          </w:p>
          <w:p w14:paraId="3155F58D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Духовно</w:t>
            </w:r>
            <w:r>
              <w:rPr>
                <w:sz w:val="24"/>
                <w:szCs w:val="28"/>
              </w:rPr>
              <w:t>-</w:t>
            </w:r>
            <w:r w:rsidRPr="004C0311">
              <w:rPr>
                <w:sz w:val="24"/>
                <w:szCs w:val="28"/>
              </w:rPr>
              <w:t>нравственное воспитание: 3.1-3.5</w:t>
            </w:r>
          </w:p>
          <w:p w14:paraId="49B9E9B4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Эстетическое воспитание: 4.1</w:t>
            </w:r>
          </w:p>
          <w:p w14:paraId="7C47832A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Физическое воспитание: 5.1</w:t>
            </w:r>
          </w:p>
          <w:p w14:paraId="7D3C0274" w14:textId="5E7FEE39" w:rsidR="009F75B0" w:rsidRPr="004750EE" w:rsidRDefault="009F75B0" w:rsidP="009F75B0">
            <w:pPr>
              <w:rPr>
                <w:bCs/>
                <w:sz w:val="24"/>
                <w:szCs w:val="24"/>
              </w:rPr>
            </w:pPr>
            <w:r w:rsidRPr="004C0311">
              <w:rPr>
                <w:sz w:val="24"/>
                <w:szCs w:val="28"/>
              </w:rPr>
              <w:t>Трудовое воспитание: 6.1-6.3</w:t>
            </w:r>
          </w:p>
        </w:tc>
      </w:tr>
      <w:tr w:rsidR="009F75B0" w:rsidRPr="004750EE" w14:paraId="29E86895" w14:textId="02372903" w:rsidTr="004C031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4" w:type="dxa"/>
          </w:tcPr>
          <w:p w14:paraId="742C035F" w14:textId="1FB72364" w:rsidR="009F75B0" w:rsidRPr="004750EE" w:rsidRDefault="009F75B0" w:rsidP="00043E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</w:t>
            </w:r>
          </w:p>
        </w:tc>
        <w:tc>
          <w:tcPr>
            <w:tcW w:w="3811" w:type="dxa"/>
            <w:gridSpan w:val="2"/>
          </w:tcPr>
          <w:p w14:paraId="578A56DC" w14:textId="4F266494" w:rsidR="009F75B0" w:rsidRPr="004750EE" w:rsidRDefault="009F75B0" w:rsidP="00FF33D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Тема 5. Азот и фосфор</w:t>
            </w:r>
          </w:p>
        </w:tc>
        <w:tc>
          <w:tcPr>
            <w:tcW w:w="1308" w:type="dxa"/>
            <w:vAlign w:val="center"/>
          </w:tcPr>
          <w:p w14:paraId="71331FCB" w14:textId="77777777" w:rsidR="009F75B0" w:rsidRPr="004750EE" w:rsidRDefault="009F75B0" w:rsidP="00223D12">
            <w:pPr>
              <w:jc w:val="center"/>
              <w:rPr>
                <w:bCs/>
                <w:sz w:val="24"/>
                <w:szCs w:val="24"/>
              </w:rPr>
            </w:pPr>
            <w:r w:rsidRPr="004750EE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105" w:type="dxa"/>
          </w:tcPr>
          <w:p w14:paraId="6CE2E63C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Гражданское воспитание: 1.1</w:t>
            </w:r>
          </w:p>
          <w:p w14:paraId="57A76A5B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Духовно-</w:t>
            </w:r>
            <w:r w:rsidRPr="004C0311">
              <w:rPr>
                <w:sz w:val="24"/>
                <w:szCs w:val="28"/>
              </w:rPr>
              <w:t>нравственное воспитание: 3.1, 3.2, 3.4, 3.5</w:t>
            </w:r>
          </w:p>
          <w:p w14:paraId="4CA807E3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Эстетическое воспитание: 4.1</w:t>
            </w:r>
          </w:p>
          <w:p w14:paraId="65437FB5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Физическое воспитание: 5.1</w:t>
            </w:r>
          </w:p>
          <w:p w14:paraId="192CF7CA" w14:textId="69872056" w:rsidR="009F75B0" w:rsidRPr="004750EE" w:rsidRDefault="009F75B0" w:rsidP="009F75B0">
            <w:pPr>
              <w:rPr>
                <w:bCs/>
                <w:sz w:val="24"/>
                <w:szCs w:val="24"/>
              </w:rPr>
            </w:pPr>
            <w:r w:rsidRPr="004C0311">
              <w:rPr>
                <w:sz w:val="24"/>
                <w:szCs w:val="28"/>
              </w:rPr>
              <w:t>Трудовое воспитание: 6.1-6.3</w:t>
            </w:r>
          </w:p>
        </w:tc>
      </w:tr>
      <w:tr w:rsidR="009F75B0" w:rsidRPr="004750EE" w14:paraId="59905182" w14:textId="6D2AAD7D" w:rsidTr="004C031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4" w:type="dxa"/>
          </w:tcPr>
          <w:p w14:paraId="3ADC5E00" w14:textId="4FD57903" w:rsidR="009F75B0" w:rsidRPr="004750EE" w:rsidRDefault="009F75B0" w:rsidP="00043E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3811" w:type="dxa"/>
            <w:gridSpan w:val="2"/>
          </w:tcPr>
          <w:p w14:paraId="330EE7B7" w14:textId="41DAFEEC" w:rsidR="009F75B0" w:rsidRPr="004750EE" w:rsidRDefault="009F75B0" w:rsidP="00FF33D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6. </w:t>
            </w:r>
            <w:r w:rsidRPr="004750EE">
              <w:rPr>
                <w:bCs/>
                <w:sz w:val="24"/>
                <w:szCs w:val="24"/>
              </w:rPr>
              <w:t>Углерод и кремний</w:t>
            </w:r>
          </w:p>
        </w:tc>
        <w:tc>
          <w:tcPr>
            <w:tcW w:w="1308" w:type="dxa"/>
            <w:vAlign w:val="center"/>
          </w:tcPr>
          <w:p w14:paraId="5DDC166B" w14:textId="77777777" w:rsidR="009F75B0" w:rsidRPr="004750EE" w:rsidRDefault="009F75B0" w:rsidP="00223D12">
            <w:pPr>
              <w:jc w:val="center"/>
              <w:rPr>
                <w:bCs/>
                <w:sz w:val="24"/>
                <w:szCs w:val="24"/>
              </w:rPr>
            </w:pPr>
            <w:r w:rsidRPr="004750EE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3105" w:type="dxa"/>
          </w:tcPr>
          <w:p w14:paraId="7FF07E6C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 xml:space="preserve">Гражданское воспитание: </w:t>
            </w:r>
            <w:r w:rsidRPr="004C0311">
              <w:rPr>
                <w:sz w:val="24"/>
                <w:szCs w:val="28"/>
              </w:rPr>
              <w:lastRenderedPageBreak/>
              <w:t>1.4</w:t>
            </w:r>
          </w:p>
          <w:p w14:paraId="482EE6C0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Патриотическое воспитание: 2.1</w:t>
            </w:r>
          </w:p>
          <w:p w14:paraId="4A5734C8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Духовно-</w:t>
            </w:r>
            <w:r w:rsidRPr="004C0311">
              <w:rPr>
                <w:sz w:val="24"/>
                <w:szCs w:val="28"/>
              </w:rPr>
              <w:t>нравственное воспитание: 3.1-3.5</w:t>
            </w:r>
          </w:p>
          <w:p w14:paraId="0E90BF1E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Эстетическое воспитание: 4.6</w:t>
            </w:r>
          </w:p>
          <w:p w14:paraId="620088EF" w14:textId="77777777" w:rsidR="009F75B0" w:rsidRPr="004C0311" w:rsidRDefault="009F75B0" w:rsidP="009F75B0">
            <w:pPr>
              <w:rPr>
                <w:sz w:val="24"/>
                <w:szCs w:val="28"/>
              </w:rPr>
            </w:pPr>
            <w:r w:rsidRPr="004C0311">
              <w:rPr>
                <w:sz w:val="24"/>
                <w:szCs w:val="28"/>
              </w:rPr>
              <w:t>Физическое воспитание: 5.1</w:t>
            </w:r>
          </w:p>
          <w:p w14:paraId="194E9298" w14:textId="49922B04" w:rsidR="009F75B0" w:rsidRPr="004750EE" w:rsidRDefault="009F75B0" w:rsidP="009F75B0">
            <w:pPr>
              <w:rPr>
                <w:bCs/>
                <w:sz w:val="24"/>
                <w:szCs w:val="24"/>
              </w:rPr>
            </w:pPr>
            <w:r w:rsidRPr="004C0311">
              <w:rPr>
                <w:sz w:val="24"/>
                <w:szCs w:val="28"/>
              </w:rPr>
              <w:t>Трудовое воспитание: 6.1-6.3</w:t>
            </w:r>
          </w:p>
        </w:tc>
      </w:tr>
      <w:tr w:rsidR="004C0311" w:rsidRPr="004750EE" w14:paraId="7B7F8C8D" w14:textId="765A8032" w:rsidTr="004C031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4" w:type="dxa"/>
          </w:tcPr>
          <w:p w14:paraId="2D04F9D3" w14:textId="4B903F15" w:rsidR="004C0311" w:rsidRPr="004750EE" w:rsidRDefault="004C0311" w:rsidP="00043E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20.</w:t>
            </w:r>
          </w:p>
        </w:tc>
        <w:tc>
          <w:tcPr>
            <w:tcW w:w="3811" w:type="dxa"/>
            <w:gridSpan w:val="2"/>
          </w:tcPr>
          <w:p w14:paraId="32F0D4EA" w14:textId="087EDF9F" w:rsidR="004C0311" w:rsidRPr="004750EE" w:rsidRDefault="004C0311" w:rsidP="00FF33D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7. </w:t>
            </w:r>
            <w:r w:rsidRPr="004750EE">
              <w:rPr>
                <w:bCs/>
                <w:sz w:val="24"/>
                <w:szCs w:val="24"/>
              </w:rPr>
              <w:t>Металлы (общая характеристика)</w:t>
            </w:r>
          </w:p>
        </w:tc>
        <w:tc>
          <w:tcPr>
            <w:tcW w:w="1308" w:type="dxa"/>
            <w:vAlign w:val="center"/>
          </w:tcPr>
          <w:p w14:paraId="5C24F6DD" w14:textId="77777777" w:rsidR="004C0311" w:rsidRPr="004750EE" w:rsidRDefault="004C0311" w:rsidP="00223D12">
            <w:pPr>
              <w:jc w:val="center"/>
              <w:rPr>
                <w:bCs/>
                <w:sz w:val="24"/>
                <w:szCs w:val="24"/>
              </w:rPr>
            </w:pPr>
            <w:r w:rsidRPr="004750EE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3105" w:type="dxa"/>
          </w:tcPr>
          <w:p w14:paraId="5FA1DDA6" w14:textId="77777777" w:rsidR="009F75B0" w:rsidRPr="009F75B0" w:rsidRDefault="009F75B0" w:rsidP="009F75B0">
            <w:pPr>
              <w:rPr>
                <w:bCs/>
                <w:sz w:val="24"/>
                <w:szCs w:val="24"/>
              </w:rPr>
            </w:pPr>
            <w:r w:rsidRPr="009F75B0">
              <w:rPr>
                <w:bCs/>
                <w:sz w:val="24"/>
                <w:szCs w:val="24"/>
              </w:rPr>
              <w:t>Гражданское воспитание: 1.1</w:t>
            </w:r>
          </w:p>
          <w:p w14:paraId="5FC11B58" w14:textId="77777777" w:rsidR="009F75B0" w:rsidRPr="009F75B0" w:rsidRDefault="009F75B0" w:rsidP="009F75B0">
            <w:pPr>
              <w:rPr>
                <w:bCs/>
                <w:sz w:val="24"/>
                <w:szCs w:val="24"/>
              </w:rPr>
            </w:pPr>
            <w:r w:rsidRPr="009F75B0">
              <w:rPr>
                <w:bCs/>
                <w:sz w:val="24"/>
                <w:szCs w:val="24"/>
              </w:rPr>
              <w:t>Духовно-нравственное воспитание: 3.1-3.5</w:t>
            </w:r>
          </w:p>
          <w:p w14:paraId="0E42EA58" w14:textId="77777777" w:rsidR="009F75B0" w:rsidRPr="009F75B0" w:rsidRDefault="009F75B0" w:rsidP="009F75B0">
            <w:pPr>
              <w:rPr>
                <w:bCs/>
                <w:sz w:val="24"/>
                <w:szCs w:val="24"/>
              </w:rPr>
            </w:pPr>
            <w:r w:rsidRPr="009F75B0">
              <w:rPr>
                <w:bCs/>
                <w:sz w:val="24"/>
                <w:szCs w:val="24"/>
              </w:rPr>
              <w:t>Эстетическое воспитание: 4.1</w:t>
            </w:r>
          </w:p>
          <w:p w14:paraId="3824F09C" w14:textId="77777777" w:rsidR="009F75B0" w:rsidRPr="009F75B0" w:rsidRDefault="009F75B0" w:rsidP="009F75B0">
            <w:pPr>
              <w:rPr>
                <w:bCs/>
                <w:sz w:val="24"/>
                <w:szCs w:val="24"/>
              </w:rPr>
            </w:pPr>
            <w:r w:rsidRPr="009F75B0">
              <w:rPr>
                <w:bCs/>
                <w:sz w:val="24"/>
                <w:szCs w:val="24"/>
              </w:rPr>
              <w:t>Физическое воспитание: 5.1</w:t>
            </w:r>
          </w:p>
          <w:p w14:paraId="08F4FA19" w14:textId="7C2F64D0" w:rsidR="004C0311" w:rsidRPr="004750EE" w:rsidRDefault="009F75B0" w:rsidP="009F75B0">
            <w:pPr>
              <w:rPr>
                <w:bCs/>
                <w:sz w:val="24"/>
                <w:szCs w:val="24"/>
              </w:rPr>
            </w:pPr>
            <w:r w:rsidRPr="009F75B0">
              <w:rPr>
                <w:bCs/>
                <w:sz w:val="24"/>
                <w:szCs w:val="24"/>
              </w:rPr>
              <w:t>Трудовое воспитание: 6.1-6.3</w:t>
            </w:r>
          </w:p>
        </w:tc>
      </w:tr>
      <w:tr w:rsidR="004C0311" w:rsidRPr="004750EE" w14:paraId="109794CC" w14:textId="392B5558" w:rsidTr="004C031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4" w:type="dxa"/>
          </w:tcPr>
          <w:p w14:paraId="52C97CBF" w14:textId="77D0DE0B" w:rsidR="004C0311" w:rsidRPr="00FF33D8" w:rsidRDefault="004C0311" w:rsidP="00043EE6">
            <w:pPr>
              <w:jc w:val="center"/>
              <w:rPr>
                <w:b/>
                <w:bCs/>
                <w:sz w:val="24"/>
                <w:szCs w:val="24"/>
              </w:rPr>
            </w:pPr>
            <w:r w:rsidRPr="00FF33D8">
              <w:rPr>
                <w:b/>
                <w:bCs/>
                <w:sz w:val="24"/>
                <w:szCs w:val="24"/>
              </w:rPr>
              <w:t>21.</w:t>
            </w:r>
          </w:p>
        </w:tc>
        <w:tc>
          <w:tcPr>
            <w:tcW w:w="3811" w:type="dxa"/>
            <w:gridSpan w:val="2"/>
          </w:tcPr>
          <w:p w14:paraId="16C39C88" w14:textId="59C0DF3D" w:rsidR="004C0311" w:rsidRPr="00F44AFE" w:rsidRDefault="004C0311" w:rsidP="00FF33D8">
            <w:pPr>
              <w:shd w:val="clear" w:color="auto" w:fill="FFFFFF"/>
              <w:jc w:val="both"/>
              <w:rPr>
                <w:bCs/>
                <w:iCs/>
                <w:sz w:val="24"/>
                <w:szCs w:val="24"/>
              </w:rPr>
            </w:pPr>
            <w:r w:rsidRPr="00485709">
              <w:rPr>
                <w:b/>
                <w:bCs/>
                <w:iCs/>
                <w:color w:val="000000"/>
                <w:sz w:val="24"/>
                <w:szCs w:val="24"/>
              </w:rPr>
              <w:t>Раздел 3. Краткий обзор важнейших органических веществ</w:t>
            </w:r>
          </w:p>
        </w:tc>
        <w:tc>
          <w:tcPr>
            <w:tcW w:w="1308" w:type="dxa"/>
            <w:vAlign w:val="center"/>
          </w:tcPr>
          <w:p w14:paraId="6958CB85" w14:textId="77777777" w:rsidR="004C0311" w:rsidRPr="00DF3782" w:rsidRDefault="004C0311" w:rsidP="00223D12">
            <w:pPr>
              <w:jc w:val="center"/>
              <w:rPr>
                <w:b/>
                <w:bCs/>
                <w:sz w:val="24"/>
                <w:szCs w:val="24"/>
              </w:rPr>
            </w:pPr>
            <w:r w:rsidRPr="00DF3782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105" w:type="dxa"/>
          </w:tcPr>
          <w:p w14:paraId="4E75D6A7" w14:textId="3B0E7938" w:rsidR="004C0311" w:rsidRPr="00DF3782" w:rsidRDefault="009F75B0" w:rsidP="00223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4C0311" w:rsidRPr="004750EE" w14:paraId="04CF3FBC" w14:textId="19B89BAA" w:rsidTr="004C031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4" w:type="dxa"/>
          </w:tcPr>
          <w:p w14:paraId="41424004" w14:textId="211507BE" w:rsidR="004C0311" w:rsidRPr="00D977B0" w:rsidRDefault="004C0311" w:rsidP="00043EE6">
            <w:pPr>
              <w:jc w:val="center"/>
              <w:rPr>
                <w:bCs/>
                <w:sz w:val="24"/>
                <w:szCs w:val="24"/>
              </w:rPr>
            </w:pPr>
            <w:r w:rsidRPr="00D977B0">
              <w:rPr>
                <w:bCs/>
                <w:sz w:val="24"/>
                <w:szCs w:val="24"/>
              </w:rPr>
              <w:t>22.</w:t>
            </w:r>
          </w:p>
        </w:tc>
        <w:tc>
          <w:tcPr>
            <w:tcW w:w="3811" w:type="dxa"/>
            <w:gridSpan w:val="2"/>
          </w:tcPr>
          <w:p w14:paraId="259EB1F2" w14:textId="4AAEDEF1" w:rsidR="004C0311" w:rsidRPr="00D977B0" w:rsidRDefault="004C0311" w:rsidP="00FF33D8">
            <w:pPr>
              <w:shd w:val="clear" w:color="auto" w:fill="FFFFFF"/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 w:rsidRPr="00D977B0">
              <w:rPr>
                <w:bCs/>
                <w:iCs/>
                <w:color w:val="000000"/>
                <w:sz w:val="24"/>
                <w:szCs w:val="24"/>
              </w:rPr>
              <w:t>Тема 8. Важнейшие органические соединения</w:t>
            </w:r>
          </w:p>
        </w:tc>
        <w:tc>
          <w:tcPr>
            <w:tcW w:w="1308" w:type="dxa"/>
            <w:vAlign w:val="center"/>
          </w:tcPr>
          <w:p w14:paraId="541D583F" w14:textId="31ABA63C" w:rsidR="004C0311" w:rsidRPr="00D977B0" w:rsidRDefault="004C0311" w:rsidP="00223D12">
            <w:pPr>
              <w:jc w:val="center"/>
              <w:rPr>
                <w:bCs/>
                <w:sz w:val="24"/>
                <w:szCs w:val="24"/>
              </w:rPr>
            </w:pPr>
            <w:r w:rsidRPr="00D977B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3105" w:type="dxa"/>
          </w:tcPr>
          <w:p w14:paraId="0E430FD4" w14:textId="77777777" w:rsidR="009F75B0" w:rsidRPr="009F75B0" w:rsidRDefault="009F75B0" w:rsidP="009F75B0">
            <w:pPr>
              <w:rPr>
                <w:bCs/>
                <w:sz w:val="24"/>
                <w:szCs w:val="24"/>
              </w:rPr>
            </w:pPr>
            <w:r w:rsidRPr="009F75B0">
              <w:rPr>
                <w:bCs/>
                <w:sz w:val="24"/>
                <w:szCs w:val="24"/>
              </w:rPr>
              <w:t>Гражданское воспитание: 1.1, 1.4</w:t>
            </w:r>
          </w:p>
          <w:p w14:paraId="3DC2DED4" w14:textId="77777777" w:rsidR="009F75B0" w:rsidRPr="009F75B0" w:rsidRDefault="009F75B0" w:rsidP="009F75B0">
            <w:pPr>
              <w:rPr>
                <w:bCs/>
                <w:sz w:val="24"/>
                <w:szCs w:val="24"/>
              </w:rPr>
            </w:pPr>
            <w:r w:rsidRPr="009F75B0">
              <w:rPr>
                <w:bCs/>
                <w:sz w:val="24"/>
                <w:szCs w:val="24"/>
              </w:rPr>
              <w:t>Духовно-нравственное воспитание: 3.1, 3.2</w:t>
            </w:r>
          </w:p>
          <w:p w14:paraId="77EB484C" w14:textId="77777777" w:rsidR="009F75B0" w:rsidRPr="009F75B0" w:rsidRDefault="009F75B0" w:rsidP="009F75B0">
            <w:pPr>
              <w:rPr>
                <w:bCs/>
                <w:sz w:val="24"/>
                <w:szCs w:val="24"/>
              </w:rPr>
            </w:pPr>
            <w:r w:rsidRPr="009F75B0">
              <w:rPr>
                <w:bCs/>
                <w:sz w:val="24"/>
                <w:szCs w:val="24"/>
              </w:rPr>
              <w:t>Эстетическое воспитание: 4.1-4.6</w:t>
            </w:r>
          </w:p>
          <w:p w14:paraId="18419149" w14:textId="77777777" w:rsidR="009F75B0" w:rsidRPr="009F75B0" w:rsidRDefault="009F75B0" w:rsidP="009F75B0">
            <w:pPr>
              <w:rPr>
                <w:bCs/>
                <w:sz w:val="24"/>
                <w:szCs w:val="24"/>
              </w:rPr>
            </w:pPr>
            <w:r w:rsidRPr="009F75B0">
              <w:rPr>
                <w:bCs/>
                <w:sz w:val="24"/>
                <w:szCs w:val="24"/>
              </w:rPr>
              <w:t>Физическое воспитание: 5.1</w:t>
            </w:r>
          </w:p>
          <w:p w14:paraId="5A3877D0" w14:textId="266F52CC" w:rsidR="004C0311" w:rsidRPr="00D977B0" w:rsidRDefault="009F75B0" w:rsidP="009F75B0">
            <w:pPr>
              <w:rPr>
                <w:bCs/>
                <w:sz w:val="24"/>
                <w:szCs w:val="24"/>
              </w:rPr>
            </w:pPr>
            <w:r w:rsidRPr="009F75B0">
              <w:rPr>
                <w:bCs/>
                <w:sz w:val="24"/>
                <w:szCs w:val="24"/>
              </w:rPr>
              <w:t>Трудовое воспитание: 6.1-6.3</w:t>
            </w:r>
          </w:p>
        </w:tc>
      </w:tr>
      <w:tr w:rsidR="004C0311" w:rsidRPr="004750EE" w14:paraId="56797380" w14:textId="43594319" w:rsidTr="004C031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4485" w:type="dxa"/>
            <w:gridSpan w:val="3"/>
          </w:tcPr>
          <w:p w14:paraId="214B921D" w14:textId="0CC50E67" w:rsidR="004C0311" w:rsidRPr="00670BC9" w:rsidRDefault="004C0311" w:rsidP="00043EE6">
            <w:pPr>
              <w:jc w:val="center"/>
              <w:rPr>
                <w:b/>
                <w:bCs/>
                <w:sz w:val="24"/>
                <w:szCs w:val="24"/>
              </w:rPr>
            </w:pPr>
            <w:r w:rsidRPr="00670BC9">
              <w:rPr>
                <w:b/>
                <w:bCs/>
                <w:sz w:val="24"/>
                <w:szCs w:val="24"/>
              </w:rPr>
              <w:t>Итого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308" w:type="dxa"/>
            <w:vAlign w:val="center"/>
          </w:tcPr>
          <w:p w14:paraId="2A10F54D" w14:textId="2DDCDADD" w:rsidR="004C0311" w:rsidRPr="00670BC9" w:rsidRDefault="004C0311" w:rsidP="00223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3105" w:type="dxa"/>
          </w:tcPr>
          <w:p w14:paraId="526FFC6F" w14:textId="77777777" w:rsidR="004C0311" w:rsidRDefault="004C0311" w:rsidP="00223D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05557AD8" w14:textId="77777777" w:rsidR="005B69D8" w:rsidRPr="00043EE6" w:rsidRDefault="005B69D8" w:rsidP="006E068E">
      <w:pPr>
        <w:jc w:val="center"/>
        <w:rPr>
          <w:b/>
          <w:bCs/>
          <w:iCs/>
          <w:sz w:val="28"/>
          <w:szCs w:val="28"/>
        </w:rPr>
      </w:pPr>
    </w:p>
    <w:sectPr w:rsidR="005B69D8" w:rsidRPr="00043EE6" w:rsidSect="006E068E">
      <w:footerReference w:type="default" r:id="rId8"/>
      <w:pgSz w:w="11909" w:h="16834"/>
      <w:pgMar w:top="1134" w:right="851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75B06" w14:textId="77777777" w:rsidR="009E731C" w:rsidRDefault="009E731C" w:rsidP="005E0F90">
      <w:r>
        <w:separator/>
      </w:r>
    </w:p>
  </w:endnote>
  <w:endnote w:type="continuationSeparator" w:id="0">
    <w:p w14:paraId="71A0769C" w14:textId="77777777" w:rsidR="009E731C" w:rsidRDefault="009E731C" w:rsidP="005E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 Unicode MS"/>
    <w:charset w:val="80"/>
    <w:family w:val="swiss"/>
    <w:pitch w:val="variable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5887522"/>
      <w:docPartObj>
        <w:docPartGallery w:val="Page Numbers (Bottom of Page)"/>
        <w:docPartUnique/>
      </w:docPartObj>
    </w:sdtPr>
    <w:sdtEndPr/>
    <w:sdtContent>
      <w:p w14:paraId="251589E4" w14:textId="0FD4D2E6" w:rsidR="00922512" w:rsidRDefault="00922512" w:rsidP="006E068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B61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293A4" w14:textId="77777777" w:rsidR="009E731C" w:rsidRDefault="009E731C" w:rsidP="005E0F90">
      <w:r>
        <w:separator/>
      </w:r>
    </w:p>
  </w:footnote>
  <w:footnote w:type="continuationSeparator" w:id="0">
    <w:p w14:paraId="76574955" w14:textId="77777777" w:rsidR="009E731C" w:rsidRDefault="009E731C" w:rsidP="005E0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9FCD47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</w:rPr>
    </w:lvl>
  </w:abstractNum>
  <w:abstractNum w:abstractNumId="3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</w:abstractNum>
  <w:abstractNum w:abstractNumId="4">
    <w:nsid w:val="0000000A"/>
    <w:multiLevelType w:val="singleLevel"/>
    <w:tmpl w:val="0000000A"/>
    <w:lvl w:ilvl="0">
      <w:start w:val="1"/>
      <w:numFmt w:val="bullet"/>
      <w:lvlText w:val=""/>
      <w:lvlJc w:val="left"/>
      <w:pPr>
        <w:tabs>
          <w:tab w:val="left" w:pos="0"/>
        </w:tabs>
        <w:ind w:left="360" w:hanging="360"/>
      </w:pPr>
      <w:rPr>
        <w:rFonts w:ascii="Symbol" w:hAnsi="Symbol"/>
      </w:rPr>
    </w:lvl>
  </w:abstractNum>
  <w:abstractNum w:abstractNumId="5">
    <w:nsid w:val="0000000F"/>
    <w:multiLevelType w:val="single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6">
    <w:nsid w:val="02DB3EEE"/>
    <w:multiLevelType w:val="multilevel"/>
    <w:tmpl w:val="ACA006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03127A69"/>
    <w:multiLevelType w:val="hybridMultilevel"/>
    <w:tmpl w:val="08C4AC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391716B"/>
    <w:multiLevelType w:val="multilevel"/>
    <w:tmpl w:val="D53602E4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45C774B"/>
    <w:multiLevelType w:val="hybridMultilevel"/>
    <w:tmpl w:val="65560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6884D3D"/>
    <w:multiLevelType w:val="multilevel"/>
    <w:tmpl w:val="D3B205D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075748BE"/>
    <w:multiLevelType w:val="multilevel"/>
    <w:tmpl w:val="C950ABD0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07660079"/>
    <w:multiLevelType w:val="hybridMultilevel"/>
    <w:tmpl w:val="AFB679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AD712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0BFE3D59"/>
    <w:multiLevelType w:val="multilevel"/>
    <w:tmpl w:val="73A891C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40" w:hanging="2160"/>
      </w:pPr>
      <w:rPr>
        <w:rFonts w:hint="default"/>
      </w:rPr>
    </w:lvl>
  </w:abstractNum>
  <w:abstractNum w:abstractNumId="15">
    <w:nsid w:val="0C152F90"/>
    <w:multiLevelType w:val="multilevel"/>
    <w:tmpl w:val="DBCCA91E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0EF91CB5"/>
    <w:multiLevelType w:val="multilevel"/>
    <w:tmpl w:val="1AF486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1A8937AA"/>
    <w:multiLevelType w:val="hybridMultilevel"/>
    <w:tmpl w:val="47FACA8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">
    <w:nsid w:val="1D585CDF"/>
    <w:multiLevelType w:val="hybridMultilevel"/>
    <w:tmpl w:val="8C0E8984"/>
    <w:lvl w:ilvl="0" w:tplc="EB025A8E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1F860656"/>
    <w:multiLevelType w:val="hybridMultilevel"/>
    <w:tmpl w:val="6FAA609A"/>
    <w:lvl w:ilvl="0" w:tplc="036821C8">
      <w:start w:val="4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0">
    <w:nsid w:val="28381C32"/>
    <w:multiLevelType w:val="hybridMultilevel"/>
    <w:tmpl w:val="C100AEC2"/>
    <w:lvl w:ilvl="0" w:tplc="4E14B8D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2BEF28FE"/>
    <w:multiLevelType w:val="hybridMultilevel"/>
    <w:tmpl w:val="BDD4F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DC55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3D5370C"/>
    <w:multiLevelType w:val="hybridMultilevel"/>
    <w:tmpl w:val="3044E58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36EE7A2C"/>
    <w:multiLevelType w:val="multilevel"/>
    <w:tmpl w:val="61C2D3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0" w:hanging="2160"/>
      </w:pPr>
      <w:rPr>
        <w:rFonts w:hint="default"/>
      </w:rPr>
    </w:lvl>
  </w:abstractNum>
  <w:abstractNum w:abstractNumId="25">
    <w:nsid w:val="38920355"/>
    <w:multiLevelType w:val="multilevel"/>
    <w:tmpl w:val="F38AB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7">
    <w:nsid w:val="3ABE3FA8"/>
    <w:multiLevelType w:val="singleLevel"/>
    <w:tmpl w:val="CDF81FA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8">
    <w:nsid w:val="40A3647B"/>
    <w:multiLevelType w:val="hybridMultilevel"/>
    <w:tmpl w:val="BDD4F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D825A1"/>
    <w:multiLevelType w:val="hybridMultilevel"/>
    <w:tmpl w:val="7FD0D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1">
    <w:nsid w:val="5CF447F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3F6867"/>
    <w:multiLevelType w:val="hybridMultilevel"/>
    <w:tmpl w:val="88DA8F1E"/>
    <w:lvl w:ilvl="0" w:tplc="7442812A">
      <w:start w:val="1"/>
      <w:numFmt w:val="decimal"/>
      <w:lvlText w:val="%1."/>
      <w:lvlJc w:val="left"/>
      <w:pPr>
        <w:tabs>
          <w:tab w:val="num" w:pos="851"/>
        </w:tabs>
        <w:ind w:left="851" w:hanging="57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1"/>
        </w:tabs>
        <w:ind w:left="13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1"/>
        </w:tabs>
        <w:ind w:left="20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1"/>
        </w:tabs>
        <w:ind w:left="28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1"/>
        </w:tabs>
        <w:ind w:left="35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1"/>
        </w:tabs>
        <w:ind w:left="42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1"/>
        </w:tabs>
        <w:ind w:left="49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1"/>
        </w:tabs>
        <w:ind w:left="56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1"/>
        </w:tabs>
        <w:ind w:left="6401" w:hanging="180"/>
      </w:pPr>
    </w:lvl>
  </w:abstractNum>
  <w:abstractNum w:abstractNumId="33">
    <w:nsid w:val="61414BD4"/>
    <w:multiLevelType w:val="multilevel"/>
    <w:tmpl w:val="829AD45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260F14"/>
    <w:multiLevelType w:val="singleLevel"/>
    <w:tmpl w:val="6CC6497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6">
    <w:nsid w:val="6D563F0F"/>
    <w:multiLevelType w:val="hybridMultilevel"/>
    <w:tmpl w:val="C91E3E38"/>
    <w:lvl w:ilvl="0" w:tplc="0419000F">
      <w:start w:val="1"/>
      <w:numFmt w:val="decimal"/>
      <w:lvlText w:val="%1."/>
      <w:lvlJc w:val="left"/>
      <w:pPr>
        <w:ind w:left="903" w:hanging="360"/>
      </w:pPr>
    </w:lvl>
    <w:lvl w:ilvl="1" w:tplc="04190019" w:tentative="1">
      <w:start w:val="1"/>
      <w:numFmt w:val="lowerLetter"/>
      <w:lvlText w:val="%2."/>
      <w:lvlJc w:val="left"/>
      <w:pPr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37">
    <w:nsid w:val="6D727B42"/>
    <w:multiLevelType w:val="hybridMultilevel"/>
    <w:tmpl w:val="ABEE33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3D323E2"/>
    <w:multiLevelType w:val="hybridMultilevel"/>
    <w:tmpl w:val="76703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BE6024"/>
    <w:multiLevelType w:val="hybridMultilevel"/>
    <w:tmpl w:val="0B669EF4"/>
    <w:lvl w:ilvl="0" w:tplc="A8CAD9E6">
      <w:start w:val="2"/>
      <w:numFmt w:val="decimal"/>
      <w:lvlText w:val="%1."/>
      <w:lvlJc w:val="left"/>
      <w:pPr>
        <w:tabs>
          <w:tab w:val="num" w:pos="641"/>
        </w:tabs>
        <w:ind w:left="6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1"/>
        </w:tabs>
        <w:ind w:left="13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1"/>
        </w:tabs>
        <w:ind w:left="20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1"/>
        </w:tabs>
        <w:ind w:left="28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1"/>
        </w:tabs>
        <w:ind w:left="35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1"/>
        </w:tabs>
        <w:ind w:left="42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1"/>
        </w:tabs>
        <w:ind w:left="49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1"/>
        </w:tabs>
        <w:ind w:left="56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1"/>
        </w:tabs>
        <w:ind w:left="6401" w:hanging="180"/>
      </w:pPr>
    </w:lvl>
  </w:abstractNum>
  <w:abstractNum w:abstractNumId="40">
    <w:nsid w:val="76283370"/>
    <w:multiLevelType w:val="singleLevel"/>
    <w:tmpl w:val="39922710"/>
    <w:lvl w:ilvl="0">
      <w:start w:val="2"/>
      <w:numFmt w:val="decimal"/>
      <w:lvlText w:val="%1."/>
      <w:legacy w:legacy="1" w:legacySpace="0" w:legacyIndent="277"/>
      <w:lvlJc w:val="left"/>
      <w:rPr>
        <w:rFonts w:ascii="Times New Roman" w:hAnsi="Times New Roman" w:cs="Times New Roman" w:hint="default"/>
      </w:rPr>
    </w:lvl>
  </w:abstractNum>
  <w:abstractNum w:abstractNumId="41">
    <w:nsid w:val="7A62430A"/>
    <w:multiLevelType w:val="hybridMultilevel"/>
    <w:tmpl w:val="1B2CE664"/>
    <w:lvl w:ilvl="0" w:tplc="8FCE3EC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7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7"/>
  </w:num>
  <w:num w:numId="5">
    <w:abstractNumId w:val="35"/>
  </w:num>
  <w:num w:numId="6">
    <w:abstractNumId w:val="19"/>
  </w:num>
  <w:num w:numId="7">
    <w:abstractNumId w:val="40"/>
  </w:num>
  <w:num w:numId="8">
    <w:abstractNumId w:val="32"/>
  </w:num>
  <w:num w:numId="9">
    <w:abstractNumId w:val="39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</w:num>
  <w:num w:numId="13">
    <w:abstractNumId w:val="29"/>
  </w:num>
  <w:num w:numId="14">
    <w:abstractNumId w:val="20"/>
  </w:num>
  <w:num w:numId="15">
    <w:abstractNumId w:val="18"/>
  </w:num>
  <w:num w:numId="16">
    <w:abstractNumId w:val="21"/>
  </w:num>
  <w:num w:numId="17">
    <w:abstractNumId w:val="28"/>
  </w:num>
  <w:num w:numId="18">
    <w:abstractNumId w:val="31"/>
  </w:num>
  <w:num w:numId="19">
    <w:abstractNumId w:val="13"/>
  </w:num>
  <w:num w:numId="20">
    <w:abstractNumId w:val="22"/>
  </w:num>
  <w:num w:numId="21">
    <w:abstractNumId w:val="41"/>
  </w:num>
  <w:num w:numId="22">
    <w:abstractNumId w:val="1"/>
  </w:num>
  <w:num w:numId="23">
    <w:abstractNumId w:val="9"/>
  </w:num>
  <w:num w:numId="24">
    <w:abstractNumId w:val="5"/>
  </w:num>
  <w:num w:numId="25">
    <w:abstractNumId w:val="7"/>
  </w:num>
  <w:num w:numId="26">
    <w:abstractNumId w:val="34"/>
  </w:num>
  <w:num w:numId="27">
    <w:abstractNumId w:val="30"/>
  </w:num>
  <w:num w:numId="28">
    <w:abstractNumId w:val="26"/>
  </w:num>
  <w:num w:numId="29">
    <w:abstractNumId w:val="23"/>
  </w:num>
  <w:num w:numId="30">
    <w:abstractNumId w:val="17"/>
  </w:num>
  <w:num w:numId="31">
    <w:abstractNumId w:val="36"/>
  </w:num>
  <w:num w:numId="32">
    <w:abstractNumId w:val="37"/>
  </w:num>
  <w:num w:numId="33">
    <w:abstractNumId w:val="2"/>
  </w:num>
  <w:num w:numId="34">
    <w:abstractNumId w:val="3"/>
  </w:num>
  <w:num w:numId="35">
    <w:abstractNumId w:val="4"/>
  </w:num>
  <w:num w:numId="36">
    <w:abstractNumId w:val="25"/>
  </w:num>
  <w:num w:numId="37">
    <w:abstractNumId w:val="12"/>
  </w:num>
  <w:num w:numId="38">
    <w:abstractNumId w:val="16"/>
  </w:num>
  <w:num w:numId="39">
    <w:abstractNumId w:val="33"/>
  </w:num>
  <w:num w:numId="40">
    <w:abstractNumId w:val="10"/>
  </w:num>
  <w:num w:numId="41">
    <w:abstractNumId w:val="15"/>
  </w:num>
  <w:num w:numId="42">
    <w:abstractNumId w:val="14"/>
  </w:num>
  <w:num w:numId="43">
    <w:abstractNumId w:val="8"/>
  </w:num>
  <w:num w:numId="44">
    <w:abstractNumId w:val="11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9D8"/>
    <w:rsid w:val="00002735"/>
    <w:rsid w:val="00035CAD"/>
    <w:rsid w:val="00043EE6"/>
    <w:rsid w:val="000721C6"/>
    <w:rsid w:val="000A47CD"/>
    <w:rsid w:val="000D1F3C"/>
    <w:rsid w:val="000E79CA"/>
    <w:rsid w:val="000F2A52"/>
    <w:rsid w:val="000F3647"/>
    <w:rsid w:val="000F62CA"/>
    <w:rsid w:val="001274A5"/>
    <w:rsid w:val="00181B61"/>
    <w:rsid w:val="001E13A2"/>
    <w:rsid w:val="001E228B"/>
    <w:rsid w:val="0021160F"/>
    <w:rsid w:val="00215BEB"/>
    <w:rsid w:val="00223D12"/>
    <w:rsid w:val="003433E6"/>
    <w:rsid w:val="00357011"/>
    <w:rsid w:val="003A2A91"/>
    <w:rsid w:val="003E5D4B"/>
    <w:rsid w:val="004415F5"/>
    <w:rsid w:val="00462ED8"/>
    <w:rsid w:val="004750EE"/>
    <w:rsid w:val="00485709"/>
    <w:rsid w:val="004C0311"/>
    <w:rsid w:val="005472C5"/>
    <w:rsid w:val="005759DF"/>
    <w:rsid w:val="005B2138"/>
    <w:rsid w:val="005B69D8"/>
    <w:rsid w:val="005C475C"/>
    <w:rsid w:val="005E0F90"/>
    <w:rsid w:val="005E2EEE"/>
    <w:rsid w:val="00600FA9"/>
    <w:rsid w:val="00670BC9"/>
    <w:rsid w:val="006B3818"/>
    <w:rsid w:val="006E068E"/>
    <w:rsid w:val="006E35E6"/>
    <w:rsid w:val="00754ACC"/>
    <w:rsid w:val="007758DC"/>
    <w:rsid w:val="00796D13"/>
    <w:rsid w:val="007B5725"/>
    <w:rsid w:val="007F4750"/>
    <w:rsid w:val="008F1A47"/>
    <w:rsid w:val="009175CC"/>
    <w:rsid w:val="00922512"/>
    <w:rsid w:val="009302CC"/>
    <w:rsid w:val="009B2311"/>
    <w:rsid w:val="009C4C33"/>
    <w:rsid w:val="009E731C"/>
    <w:rsid w:val="009F75B0"/>
    <w:rsid w:val="00A03C9F"/>
    <w:rsid w:val="00A118C3"/>
    <w:rsid w:val="00AB7760"/>
    <w:rsid w:val="00BB1878"/>
    <w:rsid w:val="00C71D36"/>
    <w:rsid w:val="00CE0A9B"/>
    <w:rsid w:val="00CE194A"/>
    <w:rsid w:val="00D4167D"/>
    <w:rsid w:val="00D977B0"/>
    <w:rsid w:val="00DD2220"/>
    <w:rsid w:val="00DF2332"/>
    <w:rsid w:val="00DF3782"/>
    <w:rsid w:val="00E06AE0"/>
    <w:rsid w:val="00E06FAD"/>
    <w:rsid w:val="00E303ED"/>
    <w:rsid w:val="00E400A6"/>
    <w:rsid w:val="00E92A4F"/>
    <w:rsid w:val="00EB3FA1"/>
    <w:rsid w:val="00F44AFE"/>
    <w:rsid w:val="00F54C2C"/>
    <w:rsid w:val="00FB0635"/>
    <w:rsid w:val="00FF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02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9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B69D8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5B69D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B69D8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5E2EEE"/>
    <w:pPr>
      <w:keepNext/>
      <w:tabs>
        <w:tab w:val="num" w:pos="0"/>
      </w:tabs>
      <w:suppressAutoHyphens/>
      <w:autoSpaceDN/>
      <w:adjustRightInd/>
      <w:spacing w:line="360" w:lineRule="auto"/>
      <w:ind w:left="560"/>
      <w:jc w:val="center"/>
      <w:outlineLvl w:val="4"/>
    </w:pPr>
    <w:rPr>
      <w:b/>
      <w:sz w:val="24"/>
      <w:lang w:eastAsia="ar-SA"/>
    </w:rPr>
  </w:style>
  <w:style w:type="paragraph" w:styleId="6">
    <w:name w:val="heading 6"/>
    <w:basedOn w:val="a"/>
    <w:next w:val="a"/>
    <w:link w:val="60"/>
    <w:qFormat/>
    <w:rsid w:val="005E2EEE"/>
    <w:pPr>
      <w:widowControl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48570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B69D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B69D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B69D8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sid w:val="005E2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5E2EE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857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3">
    <w:name w:val="Table Grid"/>
    <w:basedOn w:val="a1"/>
    <w:rsid w:val="005B6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5B69D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bullet2gif">
    <w:name w:val="msonormalbullet2.gif"/>
    <w:basedOn w:val="a"/>
    <w:rsid w:val="005B69D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5B69D8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5B69D8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a7">
    <w:name w:val="Hyperlink"/>
    <w:uiPriority w:val="99"/>
    <w:unhideWhenUsed/>
    <w:rsid w:val="005B69D8"/>
    <w:rPr>
      <w:color w:val="993300"/>
      <w:u w:val="single"/>
    </w:rPr>
  </w:style>
  <w:style w:type="paragraph" w:styleId="a8">
    <w:name w:val="Normal (Web)"/>
    <w:basedOn w:val="a"/>
    <w:uiPriority w:val="99"/>
    <w:unhideWhenUsed/>
    <w:rsid w:val="005B69D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ubmenu-table">
    <w:name w:val="submenu-table"/>
    <w:basedOn w:val="a0"/>
    <w:rsid w:val="005B69D8"/>
  </w:style>
  <w:style w:type="paragraph" w:customStyle="1" w:styleId="21">
    <w:name w:val="Основной текст 21"/>
    <w:basedOn w:val="a"/>
    <w:rsid w:val="005B69D8"/>
    <w:pPr>
      <w:widowControl/>
      <w:suppressAutoHyphens/>
      <w:autoSpaceDE/>
      <w:autoSpaceDN/>
      <w:adjustRightInd/>
      <w:spacing w:line="360" w:lineRule="exact"/>
      <w:jc w:val="both"/>
    </w:pPr>
    <w:rPr>
      <w:rFonts w:cs="Calibri"/>
      <w:sz w:val="28"/>
      <w:lang w:eastAsia="ar-SA"/>
    </w:rPr>
  </w:style>
  <w:style w:type="paragraph" w:styleId="a9">
    <w:name w:val="header"/>
    <w:basedOn w:val="a"/>
    <w:link w:val="aa"/>
    <w:uiPriority w:val="99"/>
    <w:rsid w:val="005B69D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B6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5B69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B6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rsid w:val="005B69D8"/>
    <w:pPr>
      <w:suppressAutoHyphens/>
      <w:autoSpaceDN/>
      <w:adjustRightInd/>
      <w:spacing w:after="120"/>
    </w:pPr>
    <w:rPr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5B69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itle1">
    <w:name w:val="title1"/>
    <w:basedOn w:val="a"/>
    <w:rsid w:val="005B69D8"/>
    <w:pPr>
      <w:widowControl/>
      <w:suppressAutoHyphens/>
      <w:autoSpaceDE/>
      <w:autoSpaceDN/>
      <w:adjustRightInd/>
      <w:spacing w:before="280" w:after="280"/>
    </w:pPr>
    <w:rPr>
      <w:rFonts w:cs="Calibri"/>
      <w:sz w:val="24"/>
      <w:szCs w:val="24"/>
      <w:lang w:eastAsia="ar-SA"/>
    </w:rPr>
  </w:style>
  <w:style w:type="character" w:customStyle="1" w:styleId="WW8Num4z0">
    <w:name w:val="WW8Num4z0"/>
    <w:uiPriority w:val="99"/>
    <w:rsid w:val="005B69D8"/>
    <w:rPr>
      <w:rFonts w:ascii="Times New Roman" w:hAnsi="Times New Roman" w:cs="Times New Roman"/>
    </w:rPr>
  </w:style>
  <w:style w:type="character" w:customStyle="1" w:styleId="WW8Num5z0">
    <w:name w:val="WW8Num5z0"/>
    <w:rsid w:val="005B69D8"/>
    <w:rPr>
      <w:rFonts w:ascii="Symbol" w:hAnsi="Symbol"/>
    </w:rPr>
  </w:style>
  <w:style w:type="character" w:customStyle="1" w:styleId="WW8Num6z0">
    <w:name w:val="WW8Num6z0"/>
    <w:uiPriority w:val="99"/>
    <w:rsid w:val="005B69D8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5B69D8"/>
  </w:style>
  <w:style w:type="character" w:customStyle="1" w:styleId="WW8Num2z0">
    <w:name w:val="WW8Num2z0"/>
    <w:uiPriority w:val="99"/>
    <w:rsid w:val="005B69D8"/>
    <w:rPr>
      <w:rFonts w:ascii="Times New Roman" w:hAnsi="Times New Roman" w:cs="Times New Roman"/>
    </w:rPr>
  </w:style>
  <w:style w:type="character" w:customStyle="1" w:styleId="WW8Num7z0">
    <w:name w:val="WW8Num7z0"/>
    <w:rsid w:val="005B69D8"/>
    <w:rPr>
      <w:rFonts w:ascii="Times New Roman" w:hAnsi="Times New Roman" w:cs="Times New Roman"/>
    </w:rPr>
  </w:style>
  <w:style w:type="character" w:customStyle="1" w:styleId="WW8Num8z0">
    <w:name w:val="WW8Num8z0"/>
    <w:uiPriority w:val="99"/>
    <w:rsid w:val="005B69D8"/>
    <w:rPr>
      <w:rFonts w:cs="Times New Roman"/>
    </w:rPr>
  </w:style>
  <w:style w:type="character" w:customStyle="1" w:styleId="22">
    <w:name w:val="Основной шрифт абзаца2"/>
    <w:uiPriority w:val="99"/>
    <w:rsid w:val="005B69D8"/>
  </w:style>
  <w:style w:type="character" w:customStyle="1" w:styleId="WW8Num3z0">
    <w:name w:val="WW8Num3z0"/>
    <w:uiPriority w:val="99"/>
    <w:rsid w:val="005B69D8"/>
    <w:rPr>
      <w:rFonts w:ascii="Symbol" w:hAnsi="Symbol"/>
    </w:rPr>
  </w:style>
  <w:style w:type="character" w:customStyle="1" w:styleId="WW8Num3z1">
    <w:name w:val="WW8Num3z1"/>
    <w:rsid w:val="005B69D8"/>
    <w:rPr>
      <w:rFonts w:ascii="Courier New" w:hAnsi="Courier New"/>
    </w:rPr>
  </w:style>
  <w:style w:type="character" w:customStyle="1" w:styleId="WW8Num3z2">
    <w:name w:val="WW8Num3z2"/>
    <w:rsid w:val="005B69D8"/>
    <w:rPr>
      <w:rFonts w:ascii="Wingdings" w:hAnsi="Wingdings"/>
    </w:rPr>
  </w:style>
  <w:style w:type="character" w:customStyle="1" w:styleId="WW8Num9z0">
    <w:name w:val="WW8Num9z0"/>
    <w:uiPriority w:val="99"/>
    <w:rsid w:val="005B69D8"/>
    <w:rPr>
      <w:rFonts w:ascii="Times New Roman" w:hAnsi="Times New Roman" w:cs="Times New Roman"/>
    </w:rPr>
  </w:style>
  <w:style w:type="character" w:customStyle="1" w:styleId="WW8Num11z0">
    <w:name w:val="WW8Num11z0"/>
    <w:uiPriority w:val="99"/>
    <w:rsid w:val="005B69D8"/>
    <w:rPr>
      <w:rFonts w:ascii="Symbol" w:hAnsi="Symbol"/>
      <w:sz w:val="22"/>
    </w:rPr>
  </w:style>
  <w:style w:type="character" w:customStyle="1" w:styleId="WW8Num11z1">
    <w:name w:val="WW8Num11z1"/>
    <w:rsid w:val="005B69D8"/>
    <w:rPr>
      <w:rFonts w:ascii="Courier New" w:hAnsi="Courier New"/>
    </w:rPr>
  </w:style>
  <w:style w:type="character" w:customStyle="1" w:styleId="WW8Num11z2">
    <w:name w:val="WW8Num11z2"/>
    <w:rsid w:val="005B69D8"/>
    <w:rPr>
      <w:rFonts w:ascii="Wingdings" w:hAnsi="Wingdings"/>
    </w:rPr>
  </w:style>
  <w:style w:type="character" w:customStyle="1" w:styleId="WW8Num11z3">
    <w:name w:val="WW8Num11z3"/>
    <w:rsid w:val="005B69D8"/>
    <w:rPr>
      <w:rFonts w:ascii="Symbol" w:hAnsi="Symbol"/>
    </w:rPr>
  </w:style>
  <w:style w:type="character" w:customStyle="1" w:styleId="WW8Num14z0">
    <w:name w:val="WW8Num14z0"/>
    <w:rsid w:val="005B69D8"/>
    <w:rPr>
      <w:rFonts w:ascii="Times New Roman" w:hAnsi="Times New Roman" w:cs="Times New Roman"/>
    </w:rPr>
  </w:style>
  <w:style w:type="character" w:customStyle="1" w:styleId="WW8NumSt2z0">
    <w:name w:val="WW8NumSt2z0"/>
    <w:rsid w:val="005B69D8"/>
    <w:rPr>
      <w:rFonts w:ascii="Times New Roman" w:hAnsi="Times New Roman" w:cs="Times New Roman"/>
    </w:rPr>
  </w:style>
  <w:style w:type="character" w:customStyle="1" w:styleId="WW8NumSt5z0">
    <w:name w:val="WW8NumSt5z0"/>
    <w:rsid w:val="005B69D8"/>
    <w:rPr>
      <w:rFonts w:ascii="Times New Roman" w:hAnsi="Times New Roman" w:cs="Times New Roman"/>
    </w:rPr>
  </w:style>
  <w:style w:type="character" w:customStyle="1" w:styleId="WW8NumSt6z0">
    <w:name w:val="WW8NumSt6z0"/>
    <w:rsid w:val="005B69D8"/>
    <w:rPr>
      <w:rFonts w:ascii="Times New Roman" w:hAnsi="Times New Roman" w:cs="Times New Roman"/>
    </w:rPr>
  </w:style>
  <w:style w:type="character" w:customStyle="1" w:styleId="WW8NumSt7z0">
    <w:name w:val="WW8NumSt7z0"/>
    <w:rsid w:val="005B69D8"/>
    <w:rPr>
      <w:rFonts w:ascii="Times New Roman" w:hAnsi="Times New Roman" w:cs="Times New Roman"/>
    </w:rPr>
  </w:style>
  <w:style w:type="character" w:customStyle="1" w:styleId="WW8NumSt9z0">
    <w:name w:val="WW8NumSt9z0"/>
    <w:rsid w:val="005B69D8"/>
    <w:rPr>
      <w:rFonts w:ascii="Times New Roman" w:hAnsi="Times New Roman" w:cs="Times New Roman"/>
    </w:rPr>
  </w:style>
  <w:style w:type="character" w:customStyle="1" w:styleId="11">
    <w:name w:val="Основной шрифт абзаца1"/>
    <w:uiPriority w:val="99"/>
    <w:rsid w:val="005B69D8"/>
  </w:style>
  <w:style w:type="character" w:customStyle="1" w:styleId="23">
    <w:name w:val="Основной текст 2 Знак"/>
    <w:link w:val="24"/>
    <w:rsid w:val="005B69D8"/>
    <w:rPr>
      <w:sz w:val="28"/>
    </w:rPr>
  </w:style>
  <w:style w:type="paragraph" w:styleId="24">
    <w:name w:val="Body Text 2"/>
    <w:basedOn w:val="a"/>
    <w:link w:val="23"/>
    <w:rsid w:val="005B69D8"/>
    <w:pPr>
      <w:widowControl/>
      <w:autoSpaceDE/>
      <w:autoSpaceDN/>
      <w:adjustRightInd/>
      <w:spacing w:after="120" w:line="480" w:lineRule="auto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af">
    <w:name w:val="Основной текст с отступом Знак"/>
    <w:uiPriority w:val="99"/>
    <w:rsid w:val="005B69D8"/>
    <w:rPr>
      <w:rFonts w:ascii="Times New Roman" w:eastAsia="Times New Roman" w:hAnsi="Times New Roman" w:cs="Times New Roman"/>
      <w:sz w:val="24"/>
      <w:szCs w:val="20"/>
      <w:shd w:val="clear" w:color="auto" w:fill="FFFFFF"/>
    </w:rPr>
  </w:style>
  <w:style w:type="character" w:customStyle="1" w:styleId="af0">
    <w:name w:val="Символ сноски"/>
    <w:rsid w:val="005B69D8"/>
    <w:rPr>
      <w:vertAlign w:val="superscript"/>
    </w:rPr>
  </w:style>
  <w:style w:type="character" w:customStyle="1" w:styleId="af1">
    <w:name w:val="Текст сноски Знак"/>
    <w:basedOn w:val="22"/>
    <w:rsid w:val="005B69D8"/>
  </w:style>
  <w:style w:type="paragraph" w:customStyle="1" w:styleId="12">
    <w:name w:val="Заголовок1"/>
    <w:basedOn w:val="a"/>
    <w:next w:val="ad"/>
    <w:uiPriority w:val="99"/>
    <w:rsid w:val="005B69D8"/>
    <w:pPr>
      <w:keepNext/>
      <w:suppressAutoHyphens/>
      <w:autoSpaceDN/>
      <w:adjustRightInd/>
      <w:spacing w:before="240" w:after="120"/>
    </w:pPr>
    <w:rPr>
      <w:rFonts w:ascii="Liberation Sans" w:eastAsia="DejaVu Sans" w:hAnsi="Liberation Sans" w:cs="DejaVu Sans"/>
      <w:sz w:val="28"/>
      <w:szCs w:val="28"/>
      <w:lang w:eastAsia="ar-SA"/>
    </w:rPr>
  </w:style>
  <w:style w:type="character" w:customStyle="1" w:styleId="13">
    <w:name w:val="Основной текст Знак1"/>
    <w:rsid w:val="005B69D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2">
    <w:name w:val="List"/>
    <w:basedOn w:val="ad"/>
    <w:uiPriority w:val="99"/>
    <w:rsid w:val="005B69D8"/>
  </w:style>
  <w:style w:type="paragraph" w:customStyle="1" w:styleId="25">
    <w:name w:val="Название2"/>
    <w:basedOn w:val="a"/>
    <w:uiPriority w:val="99"/>
    <w:rsid w:val="005B69D8"/>
    <w:pPr>
      <w:suppressLineNumbers/>
      <w:suppressAutoHyphens/>
      <w:autoSpaceDN/>
      <w:adjustRightInd/>
      <w:spacing w:before="120" w:after="120"/>
    </w:pPr>
    <w:rPr>
      <w:rFonts w:cs="Calibri"/>
      <w:i/>
      <w:iCs/>
      <w:sz w:val="24"/>
      <w:szCs w:val="24"/>
      <w:lang w:eastAsia="ar-SA"/>
    </w:rPr>
  </w:style>
  <w:style w:type="paragraph" w:customStyle="1" w:styleId="26">
    <w:name w:val="Указатель2"/>
    <w:basedOn w:val="a"/>
    <w:uiPriority w:val="99"/>
    <w:rsid w:val="005B69D8"/>
    <w:pPr>
      <w:suppressLineNumbers/>
      <w:suppressAutoHyphens/>
      <w:autoSpaceDN/>
      <w:adjustRightInd/>
    </w:pPr>
    <w:rPr>
      <w:rFonts w:cs="Calibri"/>
      <w:lang w:eastAsia="ar-SA"/>
    </w:rPr>
  </w:style>
  <w:style w:type="paragraph" w:customStyle="1" w:styleId="14">
    <w:name w:val="Название1"/>
    <w:basedOn w:val="a"/>
    <w:uiPriority w:val="99"/>
    <w:rsid w:val="005B69D8"/>
    <w:pPr>
      <w:suppressLineNumbers/>
      <w:suppressAutoHyphens/>
      <w:autoSpaceDN/>
      <w:adjustRightInd/>
      <w:spacing w:before="120" w:after="120"/>
    </w:pPr>
    <w:rPr>
      <w:rFonts w:cs="Calibri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5B69D8"/>
    <w:pPr>
      <w:suppressLineNumbers/>
      <w:suppressAutoHyphens/>
      <w:autoSpaceDN/>
      <w:adjustRightInd/>
    </w:pPr>
    <w:rPr>
      <w:rFonts w:cs="Calibri"/>
      <w:lang w:eastAsia="ar-SA"/>
    </w:rPr>
  </w:style>
  <w:style w:type="paragraph" w:styleId="af3">
    <w:name w:val="Body Text Indent"/>
    <w:basedOn w:val="a"/>
    <w:link w:val="16"/>
    <w:uiPriority w:val="99"/>
    <w:rsid w:val="005B69D8"/>
    <w:pPr>
      <w:shd w:val="clear" w:color="auto" w:fill="FFFFFF"/>
      <w:tabs>
        <w:tab w:val="left" w:pos="403"/>
      </w:tabs>
      <w:suppressAutoHyphens/>
      <w:autoSpaceDN/>
      <w:adjustRightInd/>
      <w:spacing w:before="331"/>
      <w:ind w:left="58"/>
    </w:pPr>
    <w:rPr>
      <w:sz w:val="24"/>
      <w:lang w:eastAsia="ar-SA"/>
    </w:rPr>
  </w:style>
  <w:style w:type="character" w:customStyle="1" w:styleId="16">
    <w:name w:val="Основной текст с отступом Знак1"/>
    <w:basedOn w:val="a0"/>
    <w:link w:val="af3"/>
    <w:rsid w:val="005B69D8"/>
    <w:rPr>
      <w:rFonts w:ascii="Times New Roman" w:eastAsia="Times New Roman" w:hAnsi="Times New Roman" w:cs="Times New Roman"/>
      <w:sz w:val="24"/>
      <w:szCs w:val="20"/>
      <w:shd w:val="clear" w:color="auto" w:fill="FFFFFF"/>
      <w:lang w:eastAsia="ar-SA"/>
    </w:rPr>
  </w:style>
  <w:style w:type="paragraph" w:customStyle="1" w:styleId="Default">
    <w:name w:val="Default"/>
    <w:rsid w:val="005B69D8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af4">
    <w:name w:val="Содержимое врезки"/>
    <w:basedOn w:val="ad"/>
    <w:rsid w:val="005B69D8"/>
  </w:style>
  <w:style w:type="paragraph" w:customStyle="1" w:styleId="af5">
    <w:name w:val="Содержимое таблицы"/>
    <w:basedOn w:val="a"/>
    <w:uiPriority w:val="99"/>
    <w:rsid w:val="005B69D8"/>
    <w:pPr>
      <w:suppressLineNumbers/>
      <w:suppressAutoHyphens/>
      <w:autoSpaceDN/>
      <w:adjustRightInd/>
    </w:pPr>
    <w:rPr>
      <w:rFonts w:cs="Calibri"/>
      <w:lang w:eastAsia="ar-SA"/>
    </w:rPr>
  </w:style>
  <w:style w:type="paragraph" w:customStyle="1" w:styleId="af6">
    <w:name w:val="Заголовок таблицы"/>
    <w:basedOn w:val="af5"/>
    <w:uiPriority w:val="99"/>
    <w:rsid w:val="005B69D8"/>
    <w:pPr>
      <w:jc w:val="center"/>
    </w:pPr>
    <w:rPr>
      <w:b/>
      <w:bCs/>
    </w:rPr>
  </w:style>
  <w:style w:type="paragraph" w:styleId="af7">
    <w:name w:val="footnote text"/>
    <w:basedOn w:val="a"/>
    <w:link w:val="17"/>
    <w:rsid w:val="005B69D8"/>
    <w:pPr>
      <w:widowControl/>
      <w:autoSpaceDE/>
      <w:autoSpaceDN/>
      <w:adjustRightInd/>
    </w:pPr>
    <w:rPr>
      <w:lang w:eastAsia="ar-SA"/>
    </w:rPr>
  </w:style>
  <w:style w:type="character" w:customStyle="1" w:styleId="17">
    <w:name w:val="Текст сноски Знак1"/>
    <w:basedOn w:val="a0"/>
    <w:link w:val="af7"/>
    <w:rsid w:val="005B69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8">
    <w:name w:val="Знак"/>
    <w:basedOn w:val="a"/>
    <w:rsid w:val="005B69D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font5">
    <w:name w:val="font5"/>
    <w:basedOn w:val="a"/>
    <w:rsid w:val="005B69D8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font6">
    <w:name w:val="font6"/>
    <w:basedOn w:val="a"/>
    <w:rsid w:val="005B69D8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25"/>
      <w:szCs w:val="25"/>
    </w:rPr>
  </w:style>
  <w:style w:type="paragraph" w:customStyle="1" w:styleId="font7">
    <w:name w:val="font7"/>
    <w:basedOn w:val="a"/>
    <w:rsid w:val="005B69D8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font8">
    <w:name w:val="font8"/>
    <w:basedOn w:val="a"/>
    <w:rsid w:val="005B69D8"/>
    <w:pPr>
      <w:widowControl/>
      <w:autoSpaceDE/>
      <w:autoSpaceDN/>
      <w:adjustRightInd/>
      <w:spacing w:before="100" w:beforeAutospacing="1" w:after="100" w:afterAutospacing="1"/>
    </w:pPr>
    <w:rPr>
      <w:rFonts w:ascii="Arial" w:hAnsi="Arial"/>
    </w:rPr>
  </w:style>
  <w:style w:type="paragraph" w:customStyle="1" w:styleId="xl65">
    <w:name w:val="xl65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0">
    <w:name w:val="xl70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71">
    <w:name w:val="xl71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72">
    <w:name w:val="xl72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78">
    <w:name w:val="xl78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</w:rPr>
  </w:style>
  <w:style w:type="paragraph" w:customStyle="1" w:styleId="xl79">
    <w:name w:val="xl79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0">
    <w:name w:val="xl80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1">
    <w:name w:val="xl81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85">
    <w:name w:val="xl85"/>
    <w:basedOn w:val="a"/>
    <w:rsid w:val="005B69D8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rsid w:val="005B69D8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rsid w:val="005B69D8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rsid w:val="005B69D8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4"/>
      <w:szCs w:val="24"/>
    </w:rPr>
  </w:style>
  <w:style w:type="paragraph" w:customStyle="1" w:styleId="xl93">
    <w:name w:val="xl93"/>
    <w:basedOn w:val="a"/>
    <w:rsid w:val="005B69D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4">
    <w:name w:val="xl94"/>
    <w:basedOn w:val="a"/>
    <w:rsid w:val="005B69D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95">
    <w:name w:val="xl95"/>
    <w:basedOn w:val="a"/>
    <w:rsid w:val="005B69D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96">
    <w:name w:val="xl96"/>
    <w:basedOn w:val="a"/>
    <w:rsid w:val="005B69D8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7">
    <w:name w:val="xl97"/>
    <w:basedOn w:val="a"/>
    <w:rsid w:val="005B69D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a"/>
    <w:rsid w:val="005B69D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a"/>
    <w:rsid w:val="005B69D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a"/>
    <w:rsid w:val="005B69D8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1">
    <w:name w:val="xl101"/>
    <w:basedOn w:val="a"/>
    <w:rsid w:val="005B69D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rsid w:val="005B69D8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3">
    <w:name w:val="xl103"/>
    <w:basedOn w:val="a"/>
    <w:rsid w:val="005B69D8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4">
    <w:name w:val="xl104"/>
    <w:basedOn w:val="a"/>
    <w:rsid w:val="005B69D8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5">
    <w:name w:val="xl105"/>
    <w:basedOn w:val="a"/>
    <w:rsid w:val="005B69D8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6">
    <w:name w:val="xl106"/>
    <w:basedOn w:val="a"/>
    <w:rsid w:val="005B69D8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7">
    <w:name w:val="xl107"/>
    <w:basedOn w:val="a"/>
    <w:rsid w:val="005B69D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a"/>
    <w:rsid w:val="005B69D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a"/>
    <w:rsid w:val="005B69D8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10">
    <w:name w:val="xl110"/>
    <w:basedOn w:val="a"/>
    <w:rsid w:val="005B69D8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"/>
    <w:rsid w:val="005B69D8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12">
    <w:name w:val="xl112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113">
    <w:name w:val="xl113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14">
    <w:name w:val="xl114"/>
    <w:basedOn w:val="a"/>
    <w:rsid w:val="005B69D8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5">
    <w:name w:val="xl115"/>
    <w:basedOn w:val="a"/>
    <w:rsid w:val="005B69D8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16">
    <w:name w:val="xl116"/>
    <w:basedOn w:val="a"/>
    <w:rsid w:val="005B69D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17">
    <w:name w:val="xl117"/>
    <w:basedOn w:val="a"/>
    <w:rsid w:val="005B69D8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18">
    <w:name w:val="xl118"/>
    <w:basedOn w:val="a"/>
    <w:rsid w:val="005B69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9">
    <w:name w:val="xl119"/>
    <w:basedOn w:val="a"/>
    <w:rsid w:val="005B69D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5B69D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a"/>
    <w:rsid w:val="005B69D8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styleId="af9">
    <w:name w:val="Document Map"/>
    <w:basedOn w:val="a"/>
    <w:link w:val="afa"/>
    <w:rsid w:val="005B69D8"/>
    <w:pPr>
      <w:widowControl/>
      <w:shd w:val="clear" w:color="auto" w:fill="000080"/>
      <w:autoSpaceDE/>
      <w:autoSpaceDN/>
      <w:adjustRightInd/>
    </w:pPr>
    <w:rPr>
      <w:rFonts w:ascii="Tahoma" w:hAnsi="Tahoma"/>
      <w:u w:color="000000"/>
    </w:rPr>
  </w:style>
  <w:style w:type="character" w:customStyle="1" w:styleId="afa">
    <w:name w:val="Схема документа Знак"/>
    <w:basedOn w:val="a0"/>
    <w:link w:val="af9"/>
    <w:rsid w:val="005B69D8"/>
    <w:rPr>
      <w:rFonts w:ascii="Tahoma" w:eastAsia="Times New Roman" w:hAnsi="Tahoma" w:cs="Times New Roman"/>
      <w:sz w:val="20"/>
      <w:szCs w:val="20"/>
      <w:u w:color="000000"/>
      <w:shd w:val="clear" w:color="auto" w:fill="000080"/>
    </w:rPr>
  </w:style>
  <w:style w:type="character" w:customStyle="1" w:styleId="HTML">
    <w:name w:val="Стандартный HTML Знак"/>
    <w:link w:val="HTML0"/>
    <w:rsid w:val="005B69D8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5B69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rsid w:val="005B69D8"/>
    <w:rPr>
      <w:rFonts w:ascii="Consolas" w:eastAsia="Times New Roman" w:hAnsi="Consolas" w:cs="Times New Roman"/>
      <w:sz w:val="20"/>
      <w:szCs w:val="20"/>
      <w:lang w:eastAsia="ru-RU"/>
    </w:rPr>
  </w:style>
  <w:style w:type="character" w:styleId="afb">
    <w:name w:val="footnote reference"/>
    <w:rsid w:val="005B69D8"/>
    <w:rPr>
      <w:vertAlign w:val="superscript"/>
    </w:rPr>
  </w:style>
  <w:style w:type="paragraph" w:styleId="31">
    <w:name w:val="Body Text Indent 3"/>
    <w:basedOn w:val="a"/>
    <w:link w:val="32"/>
    <w:rsid w:val="005B69D8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B69D8"/>
    <w:rPr>
      <w:rFonts w:ascii="Times New Roman" w:eastAsia="Times New Roman" w:hAnsi="Times New Roman" w:cs="Times New Roman"/>
      <w:sz w:val="16"/>
      <w:szCs w:val="16"/>
    </w:rPr>
  </w:style>
  <w:style w:type="character" w:customStyle="1" w:styleId="210">
    <w:name w:val="Основной текст 2 Знак1"/>
    <w:basedOn w:val="a0"/>
    <w:uiPriority w:val="99"/>
    <w:rsid w:val="005B69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page number"/>
    <w:basedOn w:val="a0"/>
    <w:rsid w:val="005B69D8"/>
  </w:style>
  <w:style w:type="character" w:customStyle="1" w:styleId="butback">
    <w:name w:val="butback"/>
    <w:basedOn w:val="a0"/>
    <w:rsid w:val="005B69D8"/>
  </w:style>
  <w:style w:type="paragraph" w:styleId="afd">
    <w:name w:val="No Spacing"/>
    <w:link w:val="afe"/>
    <w:uiPriority w:val="1"/>
    <w:qFormat/>
    <w:rsid w:val="005B69D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e">
    <w:name w:val="Без интервала Знак"/>
    <w:link w:val="afd"/>
    <w:uiPriority w:val="1"/>
    <w:locked/>
    <w:rsid w:val="005B69D8"/>
    <w:rPr>
      <w:rFonts w:ascii="Calibri" w:eastAsia="Calibri" w:hAnsi="Calibri" w:cs="Times New Roman"/>
    </w:rPr>
  </w:style>
  <w:style w:type="paragraph" w:customStyle="1" w:styleId="c11">
    <w:name w:val="c11"/>
    <w:basedOn w:val="a"/>
    <w:rsid w:val="005B69D8"/>
    <w:pPr>
      <w:widowControl/>
      <w:autoSpaceDE/>
      <w:autoSpaceDN/>
      <w:adjustRightInd/>
      <w:spacing w:before="90" w:after="90"/>
    </w:pPr>
    <w:rPr>
      <w:sz w:val="24"/>
      <w:szCs w:val="24"/>
    </w:rPr>
  </w:style>
  <w:style w:type="character" w:customStyle="1" w:styleId="c4">
    <w:name w:val="c4"/>
    <w:rsid w:val="005B69D8"/>
  </w:style>
  <w:style w:type="character" w:customStyle="1" w:styleId="c34">
    <w:name w:val="c34"/>
    <w:rsid w:val="005B69D8"/>
  </w:style>
  <w:style w:type="paragraph" w:customStyle="1" w:styleId="c3">
    <w:name w:val="c3"/>
    <w:basedOn w:val="a"/>
    <w:uiPriority w:val="99"/>
    <w:rsid w:val="005B69D8"/>
    <w:pPr>
      <w:widowControl/>
      <w:autoSpaceDE/>
      <w:autoSpaceDN/>
      <w:adjustRightInd/>
      <w:spacing w:before="90" w:after="90"/>
    </w:pPr>
    <w:rPr>
      <w:sz w:val="24"/>
      <w:szCs w:val="24"/>
    </w:rPr>
  </w:style>
  <w:style w:type="character" w:customStyle="1" w:styleId="c15">
    <w:name w:val="c15"/>
    <w:rsid w:val="005B69D8"/>
  </w:style>
  <w:style w:type="paragraph" w:customStyle="1" w:styleId="c57">
    <w:name w:val="c57"/>
    <w:basedOn w:val="a"/>
    <w:rsid w:val="005B69D8"/>
    <w:pPr>
      <w:widowControl/>
      <w:autoSpaceDE/>
      <w:autoSpaceDN/>
      <w:adjustRightInd/>
      <w:spacing w:before="90" w:after="90"/>
    </w:pPr>
    <w:rPr>
      <w:sz w:val="24"/>
      <w:szCs w:val="24"/>
    </w:rPr>
  </w:style>
  <w:style w:type="paragraph" w:customStyle="1" w:styleId="c62">
    <w:name w:val="c62"/>
    <w:basedOn w:val="a"/>
    <w:rsid w:val="005B69D8"/>
    <w:pPr>
      <w:widowControl/>
      <w:autoSpaceDE/>
      <w:autoSpaceDN/>
      <w:adjustRightInd/>
      <w:spacing w:before="90" w:after="90"/>
    </w:pPr>
    <w:rPr>
      <w:sz w:val="24"/>
      <w:szCs w:val="24"/>
    </w:rPr>
  </w:style>
  <w:style w:type="character" w:customStyle="1" w:styleId="c16">
    <w:name w:val="c16"/>
    <w:rsid w:val="005B69D8"/>
  </w:style>
  <w:style w:type="character" w:customStyle="1" w:styleId="c27">
    <w:name w:val="c27"/>
    <w:rsid w:val="005B69D8"/>
  </w:style>
  <w:style w:type="character" w:customStyle="1" w:styleId="c80">
    <w:name w:val="c80"/>
    <w:rsid w:val="005B69D8"/>
  </w:style>
  <w:style w:type="paragraph" w:customStyle="1" w:styleId="c63">
    <w:name w:val="c63"/>
    <w:basedOn w:val="a"/>
    <w:rsid w:val="005B69D8"/>
    <w:pPr>
      <w:widowControl/>
      <w:autoSpaceDE/>
      <w:autoSpaceDN/>
      <w:adjustRightInd/>
      <w:spacing w:before="90" w:after="90"/>
    </w:pPr>
    <w:rPr>
      <w:sz w:val="24"/>
      <w:szCs w:val="24"/>
    </w:rPr>
  </w:style>
  <w:style w:type="paragraph" w:customStyle="1" w:styleId="c40">
    <w:name w:val="c40"/>
    <w:basedOn w:val="a"/>
    <w:rsid w:val="005B69D8"/>
    <w:pPr>
      <w:widowControl/>
      <w:autoSpaceDE/>
      <w:autoSpaceDN/>
      <w:adjustRightInd/>
      <w:spacing w:before="90" w:after="90"/>
    </w:pPr>
    <w:rPr>
      <w:sz w:val="24"/>
      <w:szCs w:val="24"/>
    </w:rPr>
  </w:style>
  <w:style w:type="paragraph" w:customStyle="1" w:styleId="c73">
    <w:name w:val="c73"/>
    <w:basedOn w:val="a"/>
    <w:rsid w:val="005B69D8"/>
    <w:pPr>
      <w:widowControl/>
      <w:autoSpaceDE/>
      <w:autoSpaceDN/>
      <w:adjustRightInd/>
      <w:spacing w:before="90" w:after="90"/>
    </w:pPr>
    <w:rPr>
      <w:sz w:val="24"/>
      <w:szCs w:val="24"/>
    </w:rPr>
  </w:style>
  <w:style w:type="paragraph" w:customStyle="1" w:styleId="c6">
    <w:name w:val="c6"/>
    <w:basedOn w:val="a"/>
    <w:rsid w:val="005B69D8"/>
    <w:pPr>
      <w:widowControl/>
      <w:autoSpaceDE/>
      <w:autoSpaceDN/>
      <w:adjustRightInd/>
      <w:spacing w:before="90" w:after="90"/>
    </w:pPr>
    <w:rPr>
      <w:sz w:val="24"/>
      <w:szCs w:val="24"/>
    </w:rPr>
  </w:style>
  <w:style w:type="character" w:customStyle="1" w:styleId="c13">
    <w:name w:val="c13"/>
    <w:rsid w:val="005B69D8"/>
  </w:style>
  <w:style w:type="character" w:customStyle="1" w:styleId="c37">
    <w:name w:val="c37"/>
    <w:rsid w:val="005B69D8"/>
  </w:style>
  <w:style w:type="paragraph" w:customStyle="1" w:styleId="c64">
    <w:name w:val="c64"/>
    <w:basedOn w:val="a"/>
    <w:rsid w:val="005B69D8"/>
    <w:pPr>
      <w:widowControl/>
      <w:autoSpaceDE/>
      <w:autoSpaceDN/>
      <w:adjustRightInd/>
      <w:spacing w:before="90" w:after="90"/>
    </w:pPr>
    <w:rPr>
      <w:sz w:val="24"/>
      <w:szCs w:val="24"/>
    </w:rPr>
  </w:style>
  <w:style w:type="character" w:customStyle="1" w:styleId="c5">
    <w:name w:val="c5"/>
    <w:rsid w:val="005B69D8"/>
  </w:style>
  <w:style w:type="paragraph" w:customStyle="1" w:styleId="c39">
    <w:name w:val="c39"/>
    <w:basedOn w:val="a"/>
    <w:rsid w:val="005B69D8"/>
    <w:pPr>
      <w:widowControl/>
      <w:autoSpaceDE/>
      <w:autoSpaceDN/>
      <w:adjustRightInd/>
      <w:spacing w:before="90" w:after="90"/>
    </w:pPr>
    <w:rPr>
      <w:sz w:val="24"/>
      <w:szCs w:val="24"/>
    </w:rPr>
  </w:style>
  <w:style w:type="paragraph" w:customStyle="1" w:styleId="c117">
    <w:name w:val="c117"/>
    <w:basedOn w:val="a"/>
    <w:rsid w:val="005B69D8"/>
    <w:pPr>
      <w:widowControl/>
      <w:autoSpaceDE/>
      <w:autoSpaceDN/>
      <w:adjustRightInd/>
      <w:spacing w:before="90" w:after="90"/>
    </w:pPr>
    <w:rPr>
      <w:sz w:val="24"/>
      <w:szCs w:val="24"/>
    </w:rPr>
  </w:style>
  <w:style w:type="paragraph" w:customStyle="1" w:styleId="c7">
    <w:name w:val="c7"/>
    <w:basedOn w:val="a"/>
    <w:rsid w:val="005B69D8"/>
    <w:pPr>
      <w:widowControl/>
      <w:autoSpaceDE/>
      <w:autoSpaceDN/>
      <w:adjustRightInd/>
      <w:spacing w:before="90" w:after="90"/>
    </w:pPr>
    <w:rPr>
      <w:sz w:val="24"/>
      <w:szCs w:val="24"/>
    </w:rPr>
  </w:style>
  <w:style w:type="character" w:customStyle="1" w:styleId="c8">
    <w:name w:val="c8"/>
    <w:rsid w:val="005B69D8"/>
  </w:style>
  <w:style w:type="character" w:customStyle="1" w:styleId="c10">
    <w:name w:val="c10"/>
    <w:rsid w:val="005B69D8"/>
  </w:style>
  <w:style w:type="character" w:customStyle="1" w:styleId="c0">
    <w:name w:val="c0"/>
    <w:rsid w:val="005B69D8"/>
  </w:style>
  <w:style w:type="character" w:customStyle="1" w:styleId="18">
    <w:name w:val="Заголовок №1_"/>
    <w:link w:val="19"/>
    <w:rsid w:val="005B69D8"/>
    <w:rPr>
      <w:b/>
      <w:bCs/>
      <w:sz w:val="27"/>
      <w:szCs w:val="27"/>
      <w:shd w:val="clear" w:color="auto" w:fill="FFFFFF"/>
    </w:rPr>
  </w:style>
  <w:style w:type="paragraph" w:customStyle="1" w:styleId="19">
    <w:name w:val="Заголовок №1"/>
    <w:basedOn w:val="a"/>
    <w:link w:val="18"/>
    <w:rsid w:val="005B69D8"/>
    <w:pPr>
      <w:widowControl/>
      <w:shd w:val="clear" w:color="auto" w:fill="FFFFFF"/>
      <w:autoSpaceDE/>
      <w:autoSpaceDN/>
      <w:adjustRightInd/>
      <w:spacing w:after="120" w:line="240" w:lineRule="atLeast"/>
      <w:outlineLvl w:val="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B69D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5B69D8"/>
    <w:pPr>
      <w:widowControl/>
      <w:autoSpaceDE/>
      <w:autoSpaceDN/>
      <w:adjustRightInd/>
      <w:ind w:left="720" w:firstLine="700"/>
      <w:jc w:val="both"/>
    </w:pPr>
    <w:rPr>
      <w:sz w:val="24"/>
      <w:szCs w:val="24"/>
    </w:rPr>
  </w:style>
  <w:style w:type="paragraph" w:styleId="aff">
    <w:name w:val="Balloon Text"/>
    <w:basedOn w:val="a"/>
    <w:link w:val="aff0"/>
    <w:uiPriority w:val="99"/>
    <w:rsid w:val="005B69D8"/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rsid w:val="005B69D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WW8Num6z1">
    <w:name w:val="WW8Num6z1"/>
    <w:uiPriority w:val="99"/>
    <w:rsid w:val="005E2EEE"/>
    <w:rPr>
      <w:rFonts w:ascii="Courier New" w:hAnsi="Courier New"/>
    </w:rPr>
  </w:style>
  <w:style w:type="character" w:customStyle="1" w:styleId="WW8Num6z2">
    <w:name w:val="WW8Num6z2"/>
    <w:uiPriority w:val="99"/>
    <w:rsid w:val="005E2EEE"/>
    <w:rPr>
      <w:rFonts w:ascii="Wingdings" w:hAnsi="Wingdings"/>
    </w:rPr>
  </w:style>
  <w:style w:type="character" w:customStyle="1" w:styleId="4">
    <w:name w:val="Основной шрифт абзаца4"/>
    <w:uiPriority w:val="99"/>
    <w:rsid w:val="005E2EEE"/>
  </w:style>
  <w:style w:type="character" w:customStyle="1" w:styleId="WW8Num17z0">
    <w:name w:val="WW8Num17z0"/>
    <w:rsid w:val="005E2EEE"/>
    <w:rPr>
      <w:b/>
    </w:rPr>
  </w:style>
  <w:style w:type="character" w:customStyle="1" w:styleId="WW-Absatz-Standardschriftart">
    <w:name w:val="WW-Absatz-Standardschriftart"/>
    <w:uiPriority w:val="99"/>
    <w:rsid w:val="005E2EEE"/>
  </w:style>
  <w:style w:type="character" w:customStyle="1" w:styleId="WW8Num12z0">
    <w:name w:val="WW8Num12z0"/>
    <w:uiPriority w:val="99"/>
    <w:rsid w:val="005E2EEE"/>
    <w:rPr>
      <w:rFonts w:ascii="Symbol" w:hAnsi="Symbol"/>
      <w:sz w:val="22"/>
    </w:rPr>
  </w:style>
  <w:style w:type="character" w:customStyle="1" w:styleId="WW8Num20z0">
    <w:name w:val="WW8Num20z0"/>
    <w:uiPriority w:val="99"/>
    <w:rsid w:val="005E2EEE"/>
    <w:rPr>
      <w:b/>
    </w:rPr>
  </w:style>
  <w:style w:type="character" w:customStyle="1" w:styleId="WW-Absatz-Standardschriftart1">
    <w:name w:val="WW-Absatz-Standardschriftart1"/>
    <w:uiPriority w:val="99"/>
    <w:rsid w:val="005E2EEE"/>
  </w:style>
  <w:style w:type="character" w:customStyle="1" w:styleId="WW8Num10z0">
    <w:name w:val="WW8Num10z0"/>
    <w:uiPriority w:val="99"/>
    <w:rsid w:val="005E2EEE"/>
    <w:rPr>
      <w:b/>
    </w:rPr>
  </w:style>
  <w:style w:type="character" w:customStyle="1" w:styleId="WW8Num18z0">
    <w:name w:val="WW8Num18z0"/>
    <w:uiPriority w:val="99"/>
    <w:rsid w:val="005E2EEE"/>
    <w:rPr>
      <w:b/>
    </w:rPr>
  </w:style>
  <w:style w:type="character" w:customStyle="1" w:styleId="WW8Num24z0">
    <w:name w:val="WW8Num24z0"/>
    <w:uiPriority w:val="99"/>
    <w:rsid w:val="005E2EEE"/>
    <w:rPr>
      <w:b/>
    </w:rPr>
  </w:style>
  <w:style w:type="character" w:customStyle="1" w:styleId="33">
    <w:name w:val="Основной шрифт абзаца3"/>
    <w:uiPriority w:val="99"/>
    <w:rsid w:val="005E2EEE"/>
  </w:style>
  <w:style w:type="character" w:customStyle="1" w:styleId="WW-Absatz-Standardschriftart11">
    <w:name w:val="WW-Absatz-Standardschriftart11"/>
    <w:uiPriority w:val="99"/>
    <w:rsid w:val="005E2EEE"/>
  </w:style>
  <w:style w:type="character" w:customStyle="1" w:styleId="WW-Absatz-Standardschriftart111">
    <w:name w:val="WW-Absatz-Standardschriftart111"/>
    <w:uiPriority w:val="99"/>
    <w:rsid w:val="005E2EEE"/>
  </w:style>
  <w:style w:type="character" w:customStyle="1" w:styleId="WW8Num4z1">
    <w:name w:val="WW8Num4z1"/>
    <w:uiPriority w:val="99"/>
    <w:rsid w:val="005E2EEE"/>
    <w:rPr>
      <w:rFonts w:ascii="Courier New" w:hAnsi="Courier New"/>
    </w:rPr>
  </w:style>
  <w:style w:type="character" w:customStyle="1" w:styleId="WW8Num4z2">
    <w:name w:val="WW8Num4z2"/>
    <w:uiPriority w:val="99"/>
    <w:rsid w:val="005E2EEE"/>
    <w:rPr>
      <w:rFonts w:ascii="Wingdings" w:hAnsi="Wingdings"/>
    </w:rPr>
  </w:style>
  <w:style w:type="character" w:customStyle="1" w:styleId="WW8Num12z1">
    <w:name w:val="WW8Num12z1"/>
    <w:uiPriority w:val="99"/>
    <w:rsid w:val="005E2EEE"/>
    <w:rPr>
      <w:rFonts w:ascii="Courier New" w:hAnsi="Courier New"/>
    </w:rPr>
  </w:style>
  <w:style w:type="character" w:customStyle="1" w:styleId="WW8Num12z2">
    <w:name w:val="WW8Num12z2"/>
    <w:uiPriority w:val="99"/>
    <w:rsid w:val="005E2EEE"/>
    <w:rPr>
      <w:rFonts w:ascii="Wingdings" w:hAnsi="Wingdings"/>
    </w:rPr>
  </w:style>
  <w:style w:type="character" w:customStyle="1" w:styleId="WW8Num12z3">
    <w:name w:val="WW8Num12z3"/>
    <w:uiPriority w:val="99"/>
    <w:rsid w:val="005E2EEE"/>
    <w:rPr>
      <w:rFonts w:ascii="Symbol" w:hAnsi="Symbol"/>
    </w:rPr>
  </w:style>
  <w:style w:type="character" w:customStyle="1" w:styleId="61">
    <w:name w:val="Знак Знак6"/>
    <w:basedOn w:val="11"/>
    <w:uiPriority w:val="99"/>
    <w:rsid w:val="005E2EEE"/>
    <w:rPr>
      <w:rFonts w:cs="Times New Roman"/>
      <w:b/>
      <w:i/>
      <w:sz w:val="24"/>
      <w:szCs w:val="24"/>
      <w:lang w:val="ru-RU" w:eastAsia="ar-SA" w:bidi="ar-SA"/>
    </w:rPr>
  </w:style>
  <w:style w:type="character" w:customStyle="1" w:styleId="34">
    <w:name w:val="Знак Знак3"/>
    <w:basedOn w:val="11"/>
    <w:uiPriority w:val="99"/>
    <w:rsid w:val="005E2EEE"/>
    <w:rPr>
      <w:rFonts w:cs="Times New Roman"/>
      <w:b/>
      <w:sz w:val="24"/>
      <w:lang w:val="ru-RU" w:eastAsia="ar-SA" w:bidi="ar-SA"/>
    </w:rPr>
  </w:style>
  <w:style w:type="character" w:customStyle="1" w:styleId="27">
    <w:name w:val="Знак Знак2"/>
    <w:basedOn w:val="11"/>
    <w:uiPriority w:val="99"/>
    <w:rsid w:val="005E2EEE"/>
    <w:rPr>
      <w:rFonts w:cs="Times New Roman"/>
      <w:sz w:val="24"/>
      <w:szCs w:val="24"/>
      <w:lang w:val="ru-RU" w:eastAsia="ar-SA" w:bidi="ar-SA"/>
    </w:rPr>
  </w:style>
  <w:style w:type="character" w:customStyle="1" w:styleId="51">
    <w:name w:val="Знак Знак5"/>
    <w:basedOn w:val="11"/>
    <w:uiPriority w:val="99"/>
    <w:rsid w:val="005E2EEE"/>
    <w:rPr>
      <w:rFonts w:ascii="Cambria" w:hAnsi="Cambria" w:cs="Times New Roman"/>
      <w:b/>
      <w:bCs/>
      <w:i/>
      <w:iCs/>
      <w:sz w:val="28"/>
      <w:szCs w:val="28"/>
      <w:lang w:val="ru-RU" w:eastAsia="ar-SA" w:bidi="ar-SA"/>
    </w:rPr>
  </w:style>
  <w:style w:type="character" w:customStyle="1" w:styleId="1a">
    <w:name w:val="Знак Знак1"/>
    <w:basedOn w:val="11"/>
    <w:uiPriority w:val="99"/>
    <w:rsid w:val="005E2EEE"/>
    <w:rPr>
      <w:rFonts w:cs="Times New Roman"/>
      <w:sz w:val="16"/>
      <w:szCs w:val="16"/>
      <w:lang w:val="ru-RU" w:eastAsia="ar-SA" w:bidi="ar-SA"/>
    </w:rPr>
  </w:style>
  <w:style w:type="character" w:customStyle="1" w:styleId="aff1">
    <w:name w:val="Знак Знак"/>
    <w:basedOn w:val="11"/>
    <w:uiPriority w:val="99"/>
    <w:rsid w:val="005E2EEE"/>
    <w:rPr>
      <w:rFonts w:ascii="Courier New" w:hAnsi="Courier New" w:cs="Times New Roman"/>
      <w:lang w:val="ru-RU" w:eastAsia="ar-SA" w:bidi="ar-SA"/>
    </w:rPr>
  </w:style>
  <w:style w:type="character" w:styleId="aff2">
    <w:name w:val="Strong"/>
    <w:basedOn w:val="11"/>
    <w:uiPriority w:val="22"/>
    <w:qFormat/>
    <w:rsid w:val="005E2EEE"/>
    <w:rPr>
      <w:rFonts w:cs="Times New Roman"/>
      <w:b/>
      <w:bCs/>
    </w:rPr>
  </w:style>
  <w:style w:type="character" w:customStyle="1" w:styleId="40">
    <w:name w:val="Знак Знак4"/>
    <w:basedOn w:val="11"/>
    <w:uiPriority w:val="99"/>
    <w:rsid w:val="005E2EEE"/>
    <w:rPr>
      <w:rFonts w:ascii="Cambria" w:hAnsi="Cambria" w:cs="Times New Roman"/>
      <w:b/>
      <w:bCs/>
      <w:sz w:val="26"/>
      <w:szCs w:val="26"/>
      <w:lang w:val="ru-RU" w:eastAsia="ar-SA" w:bidi="ar-SA"/>
    </w:rPr>
  </w:style>
  <w:style w:type="character" w:customStyle="1" w:styleId="WW8Num19z0">
    <w:name w:val="WW8Num19z0"/>
    <w:uiPriority w:val="99"/>
    <w:rsid w:val="005E2EEE"/>
    <w:rPr>
      <w:b/>
    </w:rPr>
  </w:style>
  <w:style w:type="character" w:customStyle="1" w:styleId="9">
    <w:name w:val="Знак Знак9"/>
    <w:basedOn w:val="33"/>
    <w:uiPriority w:val="99"/>
    <w:rsid w:val="005E2EEE"/>
    <w:rPr>
      <w:rFonts w:ascii="Calibri" w:hAnsi="Calibri" w:cs="Times New Roman"/>
      <w:sz w:val="16"/>
      <w:szCs w:val="16"/>
    </w:rPr>
  </w:style>
  <w:style w:type="character" w:customStyle="1" w:styleId="8">
    <w:name w:val="Знак Знак8"/>
    <w:basedOn w:val="33"/>
    <w:uiPriority w:val="99"/>
    <w:rsid w:val="005E2EEE"/>
    <w:rPr>
      <w:rFonts w:ascii="Calibri" w:hAnsi="Calibri" w:cs="Times New Roman"/>
      <w:sz w:val="22"/>
      <w:szCs w:val="22"/>
    </w:rPr>
  </w:style>
  <w:style w:type="character" w:customStyle="1" w:styleId="71">
    <w:name w:val="Знак Знак7"/>
    <w:basedOn w:val="33"/>
    <w:uiPriority w:val="99"/>
    <w:rsid w:val="005E2EEE"/>
    <w:rPr>
      <w:rFonts w:ascii="Calibri" w:hAnsi="Calibri" w:cs="Times New Roman"/>
      <w:sz w:val="22"/>
      <w:szCs w:val="22"/>
    </w:rPr>
  </w:style>
  <w:style w:type="character" w:customStyle="1" w:styleId="91">
    <w:name w:val="Знак Знак91"/>
    <w:basedOn w:val="33"/>
    <w:uiPriority w:val="99"/>
    <w:rsid w:val="005E2EEE"/>
    <w:rPr>
      <w:rFonts w:ascii="Calibri" w:hAnsi="Calibri" w:cs="Times New Roman"/>
      <w:sz w:val="16"/>
      <w:szCs w:val="16"/>
      <w:lang w:val="ru-RU" w:eastAsia="ar-SA" w:bidi="ar-SA"/>
    </w:rPr>
  </w:style>
  <w:style w:type="paragraph" w:customStyle="1" w:styleId="41">
    <w:name w:val="Название4"/>
    <w:basedOn w:val="a"/>
    <w:uiPriority w:val="99"/>
    <w:rsid w:val="005E2EEE"/>
    <w:pPr>
      <w:widowControl/>
      <w:suppressLineNumbers/>
      <w:suppressAutoHyphens/>
      <w:autoSpaceDE/>
      <w:autoSpaceDN/>
      <w:adjustRightInd/>
      <w:spacing w:before="120" w:after="120" w:line="276" w:lineRule="auto"/>
    </w:pPr>
    <w:rPr>
      <w:rFonts w:ascii="Arial" w:hAnsi="Arial"/>
      <w:i/>
      <w:iCs/>
      <w:szCs w:val="24"/>
      <w:lang w:eastAsia="ar-SA"/>
    </w:rPr>
  </w:style>
  <w:style w:type="paragraph" w:customStyle="1" w:styleId="42">
    <w:name w:val="Указатель4"/>
    <w:basedOn w:val="a"/>
    <w:uiPriority w:val="99"/>
    <w:rsid w:val="005E2EEE"/>
    <w:pPr>
      <w:widowControl/>
      <w:suppressLineNumbers/>
      <w:suppressAutoHyphens/>
      <w:autoSpaceDE/>
      <w:autoSpaceDN/>
      <w:adjustRightInd/>
      <w:spacing w:after="200" w:line="276" w:lineRule="auto"/>
    </w:pPr>
    <w:rPr>
      <w:rFonts w:ascii="Arial" w:hAnsi="Arial"/>
      <w:sz w:val="22"/>
      <w:szCs w:val="22"/>
      <w:lang w:eastAsia="ar-SA"/>
    </w:rPr>
  </w:style>
  <w:style w:type="paragraph" w:customStyle="1" w:styleId="35">
    <w:name w:val="Название3"/>
    <w:basedOn w:val="a"/>
    <w:uiPriority w:val="99"/>
    <w:rsid w:val="005E2EEE"/>
    <w:pPr>
      <w:widowControl/>
      <w:suppressLineNumbers/>
      <w:suppressAutoHyphens/>
      <w:autoSpaceDE/>
      <w:autoSpaceDN/>
      <w:adjustRightInd/>
      <w:spacing w:before="120" w:after="120" w:line="276" w:lineRule="auto"/>
    </w:pPr>
    <w:rPr>
      <w:rFonts w:ascii="Arial" w:hAnsi="Arial" w:cs="Mangal"/>
      <w:i/>
      <w:iCs/>
      <w:szCs w:val="24"/>
      <w:lang w:eastAsia="ar-SA"/>
    </w:rPr>
  </w:style>
  <w:style w:type="paragraph" w:customStyle="1" w:styleId="36">
    <w:name w:val="Указатель3"/>
    <w:basedOn w:val="a"/>
    <w:uiPriority w:val="99"/>
    <w:rsid w:val="005E2EEE"/>
    <w:pPr>
      <w:widowControl/>
      <w:suppressLineNumbers/>
      <w:suppressAutoHyphens/>
      <w:autoSpaceDE/>
      <w:autoSpaceDN/>
      <w:adjustRightInd/>
      <w:spacing w:after="200" w:line="276" w:lineRule="auto"/>
    </w:pPr>
    <w:rPr>
      <w:rFonts w:ascii="Arial" w:hAnsi="Arial" w:cs="Mangal"/>
      <w:sz w:val="22"/>
      <w:szCs w:val="22"/>
      <w:lang w:eastAsia="ar-SA"/>
    </w:rPr>
  </w:style>
  <w:style w:type="paragraph" w:customStyle="1" w:styleId="211">
    <w:name w:val="Основной текст с отступом 21"/>
    <w:basedOn w:val="a"/>
    <w:uiPriority w:val="99"/>
    <w:rsid w:val="005E2EEE"/>
    <w:pPr>
      <w:widowControl/>
      <w:suppressAutoHyphens/>
      <w:autoSpaceDE/>
      <w:autoSpaceDN/>
      <w:adjustRightInd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5E2EEE"/>
    <w:pPr>
      <w:widowControl/>
      <w:suppressAutoHyphens/>
      <w:autoSpaceDE/>
      <w:autoSpaceDN/>
      <w:adjustRightInd/>
      <w:spacing w:after="120"/>
      <w:ind w:left="283"/>
    </w:pPr>
    <w:rPr>
      <w:sz w:val="16"/>
      <w:szCs w:val="16"/>
      <w:lang w:eastAsia="ar-SA"/>
    </w:rPr>
  </w:style>
  <w:style w:type="paragraph" w:customStyle="1" w:styleId="1b">
    <w:name w:val="Текст1"/>
    <w:basedOn w:val="a"/>
    <w:uiPriority w:val="99"/>
    <w:rsid w:val="005E2EEE"/>
    <w:pPr>
      <w:widowControl/>
      <w:suppressAutoHyphens/>
      <w:autoSpaceDE/>
      <w:autoSpaceDN/>
      <w:adjustRightInd/>
    </w:pPr>
    <w:rPr>
      <w:rFonts w:ascii="Courier New" w:hAnsi="Courier New"/>
      <w:lang w:eastAsia="ar-SA"/>
    </w:rPr>
  </w:style>
  <w:style w:type="paragraph" w:customStyle="1" w:styleId="1c">
    <w:name w:val="Знак1"/>
    <w:basedOn w:val="a"/>
    <w:uiPriority w:val="99"/>
    <w:rsid w:val="005E2EEE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/>
      <w:lang w:val="en-US" w:eastAsia="ar-SA"/>
    </w:rPr>
  </w:style>
  <w:style w:type="paragraph" w:customStyle="1" w:styleId="220">
    <w:name w:val="Основной текст с отступом 22"/>
    <w:basedOn w:val="a"/>
    <w:uiPriority w:val="99"/>
    <w:rsid w:val="005E2EEE"/>
    <w:pPr>
      <w:widowControl/>
      <w:suppressAutoHyphens/>
      <w:autoSpaceDE/>
      <w:autoSpaceDN/>
      <w:adjustRightInd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28">
    <w:name w:val="Текст2"/>
    <w:basedOn w:val="a"/>
    <w:uiPriority w:val="99"/>
    <w:rsid w:val="005E2EEE"/>
    <w:pPr>
      <w:widowControl/>
      <w:suppressAutoHyphens/>
      <w:autoSpaceDE/>
      <w:autoSpaceDN/>
      <w:adjustRightInd/>
    </w:pPr>
    <w:rPr>
      <w:rFonts w:ascii="Courier New" w:hAnsi="Courier New"/>
      <w:lang w:eastAsia="ar-SA"/>
    </w:rPr>
  </w:style>
  <w:style w:type="paragraph" w:customStyle="1" w:styleId="320">
    <w:name w:val="Основной текст с отступом 32"/>
    <w:basedOn w:val="a"/>
    <w:uiPriority w:val="99"/>
    <w:rsid w:val="005E2EEE"/>
    <w:pPr>
      <w:widowControl/>
      <w:suppressAutoHyphens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eastAsia="ar-SA"/>
    </w:rPr>
  </w:style>
  <w:style w:type="character" w:customStyle="1" w:styleId="29">
    <w:name w:val="Основной текст (2)_"/>
    <w:basedOn w:val="a0"/>
    <w:link w:val="2a"/>
    <w:uiPriority w:val="99"/>
    <w:locked/>
    <w:rsid w:val="005E2EEE"/>
    <w:rPr>
      <w:rFonts w:cs="Times New Roman"/>
      <w:spacing w:val="10"/>
      <w:sz w:val="23"/>
      <w:szCs w:val="23"/>
      <w:shd w:val="clear" w:color="auto" w:fill="FFFFFF"/>
    </w:rPr>
  </w:style>
  <w:style w:type="paragraph" w:customStyle="1" w:styleId="2a">
    <w:name w:val="Основной текст (2)"/>
    <w:basedOn w:val="a"/>
    <w:link w:val="29"/>
    <w:uiPriority w:val="99"/>
    <w:rsid w:val="005E2EEE"/>
    <w:pPr>
      <w:widowControl/>
      <w:shd w:val="clear" w:color="auto" w:fill="FFFFFF"/>
      <w:autoSpaceDE/>
      <w:autoSpaceDN/>
      <w:adjustRightInd/>
      <w:spacing w:line="240" w:lineRule="exact"/>
      <w:jc w:val="both"/>
    </w:pPr>
    <w:rPr>
      <w:rFonts w:asciiTheme="minorHAnsi" w:eastAsiaTheme="minorHAnsi" w:hAnsiTheme="minorHAnsi"/>
      <w:spacing w:val="10"/>
      <w:sz w:val="23"/>
      <w:szCs w:val="23"/>
      <w:lang w:eastAsia="en-US"/>
    </w:rPr>
  </w:style>
  <w:style w:type="character" w:customStyle="1" w:styleId="2b">
    <w:name w:val="Основной текст (2) + Не курсив"/>
    <w:aliases w:val="Интервал 0 pt"/>
    <w:basedOn w:val="29"/>
    <w:uiPriority w:val="99"/>
    <w:rsid w:val="005E2EEE"/>
    <w:rPr>
      <w:rFonts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aff3">
    <w:name w:val="Основной текст + Курсив"/>
    <w:aliases w:val="Интервал 0 pt4,Основной текст + 12 pt,Курсив"/>
    <w:basedOn w:val="a0"/>
    <w:uiPriority w:val="99"/>
    <w:rsid w:val="005E2EEE"/>
    <w:rPr>
      <w:rFonts w:ascii="Times New Roman" w:hAnsi="Times New Roman" w:cs="Times New Roman"/>
      <w:i/>
      <w:iCs/>
      <w:spacing w:val="10"/>
      <w:sz w:val="23"/>
      <w:szCs w:val="23"/>
      <w:lang w:bidi="ar-SA"/>
    </w:rPr>
  </w:style>
  <w:style w:type="character" w:customStyle="1" w:styleId="2c">
    <w:name w:val="Заголовок №2_"/>
    <w:basedOn w:val="a0"/>
    <w:link w:val="2d"/>
    <w:uiPriority w:val="99"/>
    <w:locked/>
    <w:rsid w:val="005E2EEE"/>
    <w:rPr>
      <w:rFonts w:cs="Times New Roman"/>
      <w:sz w:val="23"/>
      <w:szCs w:val="23"/>
      <w:shd w:val="clear" w:color="auto" w:fill="FFFFFF"/>
    </w:rPr>
  </w:style>
  <w:style w:type="paragraph" w:customStyle="1" w:styleId="2d">
    <w:name w:val="Заголовок №2"/>
    <w:basedOn w:val="a"/>
    <w:link w:val="2c"/>
    <w:uiPriority w:val="99"/>
    <w:rsid w:val="005E2EEE"/>
    <w:pPr>
      <w:widowControl/>
      <w:shd w:val="clear" w:color="auto" w:fill="FFFFFF"/>
      <w:autoSpaceDE/>
      <w:autoSpaceDN/>
      <w:adjustRightInd/>
      <w:spacing w:line="230" w:lineRule="exact"/>
      <w:jc w:val="both"/>
      <w:outlineLvl w:val="1"/>
    </w:pPr>
    <w:rPr>
      <w:rFonts w:asciiTheme="minorHAnsi" w:eastAsiaTheme="minorHAnsi" w:hAnsiTheme="minorHAnsi"/>
      <w:sz w:val="23"/>
      <w:szCs w:val="23"/>
      <w:lang w:eastAsia="en-US"/>
    </w:rPr>
  </w:style>
  <w:style w:type="character" w:customStyle="1" w:styleId="2e">
    <w:name w:val="Основной текст + Курсив2"/>
    <w:aliases w:val="Интервал 0 pt3,Интервал 1 pt2"/>
    <w:basedOn w:val="a0"/>
    <w:uiPriority w:val="99"/>
    <w:rsid w:val="005E2EEE"/>
    <w:rPr>
      <w:rFonts w:ascii="Times New Roman" w:hAnsi="Times New Roman" w:cs="Times New Roman"/>
      <w:i/>
      <w:iCs/>
      <w:spacing w:val="10"/>
      <w:sz w:val="23"/>
      <w:szCs w:val="23"/>
      <w:lang w:bidi="ar-SA"/>
    </w:rPr>
  </w:style>
  <w:style w:type="character" w:customStyle="1" w:styleId="120">
    <w:name w:val="Заголовок №1 (2)_"/>
    <w:basedOn w:val="a0"/>
    <w:link w:val="121"/>
    <w:uiPriority w:val="99"/>
    <w:locked/>
    <w:rsid w:val="005E2EEE"/>
    <w:rPr>
      <w:rFonts w:cs="Times New Roman"/>
      <w:sz w:val="23"/>
      <w:szCs w:val="23"/>
      <w:shd w:val="clear" w:color="auto" w:fill="FFFFFF"/>
    </w:rPr>
  </w:style>
  <w:style w:type="paragraph" w:customStyle="1" w:styleId="121">
    <w:name w:val="Заголовок №1 (2)1"/>
    <w:basedOn w:val="a"/>
    <w:link w:val="120"/>
    <w:uiPriority w:val="99"/>
    <w:rsid w:val="005E2EEE"/>
    <w:pPr>
      <w:widowControl/>
      <w:shd w:val="clear" w:color="auto" w:fill="FFFFFF"/>
      <w:autoSpaceDE/>
      <w:autoSpaceDN/>
      <w:adjustRightInd/>
      <w:spacing w:before="120" w:after="120" w:line="240" w:lineRule="atLeast"/>
      <w:outlineLvl w:val="0"/>
    </w:pPr>
    <w:rPr>
      <w:rFonts w:asciiTheme="minorHAnsi" w:eastAsiaTheme="minorHAnsi" w:hAnsiTheme="minorHAnsi"/>
      <w:sz w:val="23"/>
      <w:szCs w:val="23"/>
      <w:lang w:eastAsia="en-US"/>
    </w:rPr>
  </w:style>
  <w:style w:type="character" w:customStyle="1" w:styleId="122">
    <w:name w:val="Заголовок №1 (2)"/>
    <w:basedOn w:val="120"/>
    <w:uiPriority w:val="99"/>
    <w:rsid w:val="005E2EEE"/>
    <w:rPr>
      <w:rFonts w:cs="Times New Roman"/>
      <w:sz w:val="23"/>
      <w:szCs w:val="23"/>
      <w:shd w:val="clear" w:color="auto" w:fill="FFFFFF"/>
    </w:rPr>
  </w:style>
  <w:style w:type="character" w:customStyle="1" w:styleId="37">
    <w:name w:val="Основной текст (3)_"/>
    <w:basedOn w:val="a0"/>
    <w:link w:val="311"/>
    <w:uiPriority w:val="99"/>
    <w:locked/>
    <w:rsid w:val="005E2EEE"/>
    <w:rPr>
      <w:rFonts w:ascii="Garamond" w:hAnsi="Garamond" w:cs="Times New Roman"/>
      <w:sz w:val="16"/>
      <w:szCs w:val="16"/>
      <w:shd w:val="clear" w:color="auto" w:fill="FFFFFF"/>
    </w:rPr>
  </w:style>
  <w:style w:type="paragraph" w:customStyle="1" w:styleId="311">
    <w:name w:val="Основной текст (3)1"/>
    <w:basedOn w:val="a"/>
    <w:link w:val="37"/>
    <w:uiPriority w:val="99"/>
    <w:rsid w:val="005E2EEE"/>
    <w:pPr>
      <w:widowControl/>
      <w:shd w:val="clear" w:color="auto" w:fill="FFFFFF"/>
      <w:autoSpaceDE/>
      <w:autoSpaceDN/>
      <w:adjustRightInd/>
      <w:spacing w:before="120" w:line="240" w:lineRule="atLeast"/>
    </w:pPr>
    <w:rPr>
      <w:rFonts w:ascii="Garamond" w:eastAsiaTheme="minorHAnsi" w:hAnsi="Garamond"/>
      <w:sz w:val="16"/>
      <w:szCs w:val="16"/>
      <w:lang w:eastAsia="en-US"/>
    </w:rPr>
  </w:style>
  <w:style w:type="character" w:customStyle="1" w:styleId="1d">
    <w:name w:val="Основной текст + Курсив1"/>
    <w:aliases w:val="Интервал 0 pt1,Основной текст + Не полужирный1,Курсив1"/>
    <w:basedOn w:val="a0"/>
    <w:uiPriority w:val="99"/>
    <w:rsid w:val="005E2EEE"/>
    <w:rPr>
      <w:rFonts w:ascii="Times New Roman" w:hAnsi="Times New Roman" w:cs="Times New Roman"/>
      <w:i/>
      <w:iCs/>
      <w:spacing w:val="0"/>
      <w:sz w:val="23"/>
      <w:szCs w:val="23"/>
      <w:lang w:bidi="ar-SA"/>
    </w:rPr>
  </w:style>
  <w:style w:type="character" w:customStyle="1" w:styleId="130">
    <w:name w:val="Заголовок №1 (3)_"/>
    <w:basedOn w:val="a0"/>
    <w:link w:val="131"/>
    <w:uiPriority w:val="99"/>
    <w:locked/>
    <w:rsid w:val="005E2EEE"/>
    <w:rPr>
      <w:rFonts w:cs="Times New Roman"/>
      <w:spacing w:val="10"/>
      <w:sz w:val="23"/>
      <w:szCs w:val="23"/>
      <w:shd w:val="clear" w:color="auto" w:fill="FFFFFF"/>
    </w:rPr>
  </w:style>
  <w:style w:type="paragraph" w:customStyle="1" w:styleId="131">
    <w:name w:val="Заголовок №1 (3)"/>
    <w:basedOn w:val="a"/>
    <w:link w:val="130"/>
    <w:uiPriority w:val="99"/>
    <w:rsid w:val="005E2EEE"/>
    <w:pPr>
      <w:widowControl/>
      <w:shd w:val="clear" w:color="auto" w:fill="FFFFFF"/>
      <w:autoSpaceDE/>
      <w:autoSpaceDN/>
      <w:adjustRightInd/>
      <w:spacing w:line="245" w:lineRule="exact"/>
      <w:outlineLvl w:val="0"/>
    </w:pPr>
    <w:rPr>
      <w:rFonts w:asciiTheme="minorHAnsi" w:eastAsiaTheme="minorHAnsi" w:hAnsiTheme="minorHAnsi"/>
      <w:spacing w:val="10"/>
      <w:sz w:val="23"/>
      <w:szCs w:val="23"/>
      <w:lang w:eastAsia="en-US"/>
    </w:rPr>
  </w:style>
  <w:style w:type="character" w:customStyle="1" w:styleId="38">
    <w:name w:val="Основной текст (3)"/>
    <w:basedOn w:val="37"/>
    <w:uiPriority w:val="99"/>
    <w:rsid w:val="005E2EEE"/>
    <w:rPr>
      <w:rFonts w:ascii="Garamond" w:hAnsi="Garamond" w:cs="Garamond"/>
      <w:spacing w:val="0"/>
      <w:sz w:val="16"/>
      <w:szCs w:val="16"/>
      <w:shd w:val="clear" w:color="auto" w:fill="FFFFFF"/>
    </w:rPr>
  </w:style>
  <w:style w:type="character" w:customStyle="1" w:styleId="43">
    <w:name w:val="Основной текст + Курсив4"/>
    <w:aliases w:val="Интервал 1 pt"/>
    <w:basedOn w:val="a0"/>
    <w:uiPriority w:val="99"/>
    <w:rsid w:val="005E2EEE"/>
    <w:rPr>
      <w:rFonts w:ascii="Bookman Old Style" w:hAnsi="Bookman Old Style" w:cs="Bookman Old Style"/>
      <w:i/>
      <w:iCs/>
      <w:spacing w:val="20"/>
      <w:sz w:val="21"/>
      <w:szCs w:val="21"/>
      <w:lang w:bidi="ar-SA"/>
    </w:rPr>
  </w:style>
  <w:style w:type="character" w:customStyle="1" w:styleId="39">
    <w:name w:val="Основной текст + Курсив3"/>
    <w:basedOn w:val="a0"/>
    <w:uiPriority w:val="99"/>
    <w:rsid w:val="005E2EEE"/>
    <w:rPr>
      <w:rFonts w:ascii="Bookman Old Style" w:hAnsi="Bookman Old Style" w:cs="Bookman Old Style"/>
      <w:i/>
      <w:iCs/>
      <w:spacing w:val="0"/>
      <w:sz w:val="21"/>
      <w:szCs w:val="21"/>
      <w:lang w:bidi="ar-SA"/>
    </w:rPr>
  </w:style>
  <w:style w:type="character" w:customStyle="1" w:styleId="2f">
    <w:name w:val="Оглавление (2)_"/>
    <w:basedOn w:val="a0"/>
    <w:link w:val="212"/>
    <w:uiPriority w:val="99"/>
    <w:locked/>
    <w:rsid w:val="005E2EEE"/>
    <w:rPr>
      <w:rFonts w:ascii="Arial" w:hAnsi="Arial" w:cs="Arial"/>
      <w:sz w:val="15"/>
      <w:szCs w:val="15"/>
      <w:shd w:val="clear" w:color="auto" w:fill="FFFFFF"/>
    </w:rPr>
  </w:style>
  <w:style w:type="paragraph" w:customStyle="1" w:styleId="212">
    <w:name w:val="Оглавление (2)1"/>
    <w:basedOn w:val="a"/>
    <w:link w:val="2f"/>
    <w:uiPriority w:val="99"/>
    <w:rsid w:val="005E2EEE"/>
    <w:pPr>
      <w:widowControl/>
      <w:shd w:val="clear" w:color="auto" w:fill="FFFFFF"/>
      <w:autoSpaceDE/>
      <w:autoSpaceDN/>
      <w:adjustRightInd/>
      <w:spacing w:line="240" w:lineRule="atLeast"/>
    </w:pPr>
    <w:rPr>
      <w:rFonts w:ascii="Arial" w:eastAsiaTheme="minorHAnsi" w:hAnsi="Arial" w:cs="Arial"/>
      <w:sz w:val="15"/>
      <w:szCs w:val="15"/>
      <w:lang w:eastAsia="en-US"/>
    </w:rPr>
  </w:style>
  <w:style w:type="character" w:customStyle="1" w:styleId="aff4">
    <w:name w:val="Оглавление_"/>
    <w:basedOn w:val="a0"/>
    <w:link w:val="1e"/>
    <w:uiPriority w:val="99"/>
    <w:locked/>
    <w:rsid w:val="005E2EEE"/>
    <w:rPr>
      <w:rFonts w:cs="Times New Roman"/>
      <w:sz w:val="23"/>
      <w:szCs w:val="23"/>
      <w:shd w:val="clear" w:color="auto" w:fill="FFFFFF"/>
    </w:rPr>
  </w:style>
  <w:style w:type="paragraph" w:customStyle="1" w:styleId="1e">
    <w:name w:val="Оглавление1"/>
    <w:basedOn w:val="a"/>
    <w:link w:val="aff4"/>
    <w:uiPriority w:val="99"/>
    <w:rsid w:val="005E2EEE"/>
    <w:pPr>
      <w:widowControl/>
      <w:shd w:val="clear" w:color="auto" w:fill="FFFFFF"/>
      <w:autoSpaceDE/>
      <w:autoSpaceDN/>
      <w:adjustRightInd/>
      <w:spacing w:after="60" w:line="240" w:lineRule="atLeast"/>
    </w:pPr>
    <w:rPr>
      <w:rFonts w:asciiTheme="minorHAnsi" w:eastAsiaTheme="minorHAnsi" w:hAnsiTheme="minorHAnsi"/>
      <w:sz w:val="23"/>
      <w:szCs w:val="23"/>
      <w:lang w:eastAsia="en-US"/>
    </w:rPr>
  </w:style>
  <w:style w:type="character" w:customStyle="1" w:styleId="62">
    <w:name w:val="Основной текст (6)_"/>
    <w:basedOn w:val="a0"/>
    <w:link w:val="63"/>
    <w:uiPriority w:val="99"/>
    <w:locked/>
    <w:rsid w:val="005E2EEE"/>
    <w:rPr>
      <w:rFonts w:cs="Times New Roman"/>
      <w:shd w:val="clear" w:color="auto" w:fill="FFFFFF"/>
    </w:rPr>
  </w:style>
  <w:style w:type="paragraph" w:customStyle="1" w:styleId="63">
    <w:name w:val="Основной текст (6)"/>
    <w:basedOn w:val="a"/>
    <w:link w:val="62"/>
    <w:uiPriority w:val="99"/>
    <w:rsid w:val="005E2EEE"/>
    <w:pPr>
      <w:widowControl/>
      <w:shd w:val="clear" w:color="auto" w:fill="FFFFFF"/>
      <w:autoSpaceDE/>
      <w:autoSpaceDN/>
      <w:adjustRightInd/>
      <w:spacing w:line="187" w:lineRule="exact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80">
    <w:name w:val="Основной текст (8)_"/>
    <w:basedOn w:val="a0"/>
    <w:link w:val="81"/>
    <w:uiPriority w:val="99"/>
    <w:locked/>
    <w:rsid w:val="005E2EEE"/>
    <w:rPr>
      <w:rFonts w:cs="Times New Roman"/>
      <w:sz w:val="16"/>
      <w:szCs w:val="16"/>
      <w:shd w:val="clear" w:color="auto" w:fill="FFFFFF"/>
    </w:rPr>
  </w:style>
  <w:style w:type="paragraph" w:customStyle="1" w:styleId="81">
    <w:name w:val="Основной текст (8)"/>
    <w:basedOn w:val="a"/>
    <w:link w:val="80"/>
    <w:uiPriority w:val="99"/>
    <w:rsid w:val="005E2EEE"/>
    <w:pPr>
      <w:widowControl/>
      <w:shd w:val="clear" w:color="auto" w:fill="FFFFFF"/>
      <w:autoSpaceDE/>
      <w:autoSpaceDN/>
      <w:adjustRightInd/>
      <w:spacing w:line="182" w:lineRule="exact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aff5">
    <w:name w:val="Основной текст + Не полужирный"/>
    <w:aliases w:val="Курсив4"/>
    <w:basedOn w:val="a0"/>
    <w:uiPriority w:val="99"/>
    <w:rsid w:val="005E2EEE"/>
    <w:rPr>
      <w:rFonts w:cs="Times New Roman"/>
      <w:b/>
      <w:bCs/>
      <w:i/>
      <w:iCs/>
      <w:sz w:val="23"/>
      <w:szCs w:val="23"/>
      <w:lang w:bidi="ar-SA"/>
    </w:rPr>
  </w:style>
  <w:style w:type="character" w:customStyle="1" w:styleId="2110">
    <w:name w:val="Основной текст (2) + 11"/>
    <w:aliases w:val="5 pt,Полужирный2"/>
    <w:basedOn w:val="29"/>
    <w:uiPriority w:val="99"/>
    <w:rsid w:val="005E2EEE"/>
    <w:rPr>
      <w:rFonts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2111">
    <w:name w:val="Основной текст (2) + 111"/>
    <w:aliases w:val="5 pt3,Курсив3"/>
    <w:basedOn w:val="29"/>
    <w:uiPriority w:val="99"/>
    <w:rsid w:val="005E2EEE"/>
    <w:rPr>
      <w:rFonts w:cs="Times New Roman"/>
      <w:i/>
      <w:iCs/>
      <w:spacing w:val="10"/>
      <w:sz w:val="23"/>
      <w:szCs w:val="23"/>
      <w:shd w:val="clear" w:color="auto" w:fill="FFFFFF"/>
    </w:rPr>
  </w:style>
  <w:style w:type="character" w:customStyle="1" w:styleId="2f0">
    <w:name w:val="Основной текст + Не полужирный2"/>
    <w:aliases w:val="Курсив2"/>
    <w:basedOn w:val="a0"/>
    <w:uiPriority w:val="99"/>
    <w:rsid w:val="005E2EEE"/>
    <w:rPr>
      <w:rFonts w:ascii="Times New Roman" w:hAnsi="Times New Roman" w:cs="Times New Roman"/>
      <w:b/>
      <w:bCs/>
      <w:i/>
      <w:iCs/>
      <w:spacing w:val="0"/>
      <w:sz w:val="23"/>
      <w:szCs w:val="23"/>
      <w:lang w:bidi="ar-SA"/>
    </w:rPr>
  </w:style>
  <w:style w:type="character" w:customStyle="1" w:styleId="11pt">
    <w:name w:val="Основной текст + 11 pt"/>
    <w:basedOn w:val="a0"/>
    <w:uiPriority w:val="99"/>
    <w:rsid w:val="005E2EEE"/>
    <w:rPr>
      <w:rFonts w:ascii="Times New Roman" w:hAnsi="Times New Roman" w:cs="Times New Roman"/>
      <w:spacing w:val="0"/>
      <w:sz w:val="22"/>
      <w:szCs w:val="22"/>
      <w:lang w:bidi="ar-SA"/>
    </w:rPr>
  </w:style>
  <w:style w:type="character" w:customStyle="1" w:styleId="Arial">
    <w:name w:val="Основной текст + Arial"/>
    <w:aliases w:val="6 pt,Не полужирный"/>
    <w:basedOn w:val="a0"/>
    <w:uiPriority w:val="99"/>
    <w:rsid w:val="005E2EEE"/>
    <w:rPr>
      <w:rFonts w:ascii="Arial" w:hAnsi="Arial" w:cs="Arial"/>
      <w:b/>
      <w:bCs/>
      <w:spacing w:val="0"/>
      <w:sz w:val="12"/>
      <w:szCs w:val="12"/>
      <w:lang w:bidi="ar-SA"/>
    </w:rPr>
  </w:style>
  <w:style w:type="character" w:customStyle="1" w:styleId="2f1">
    <w:name w:val="Оглавление (2)"/>
    <w:basedOn w:val="2f"/>
    <w:uiPriority w:val="99"/>
    <w:rsid w:val="005E2EEE"/>
    <w:rPr>
      <w:rFonts w:ascii="Arial" w:hAnsi="Arial" w:cs="Arial"/>
      <w:spacing w:val="0"/>
      <w:sz w:val="15"/>
      <w:szCs w:val="15"/>
      <w:shd w:val="clear" w:color="auto" w:fill="FFFFFF"/>
    </w:rPr>
  </w:style>
  <w:style w:type="character" w:customStyle="1" w:styleId="aff6">
    <w:name w:val="Оглавление"/>
    <w:basedOn w:val="aff4"/>
    <w:uiPriority w:val="99"/>
    <w:rsid w:val="005E2EEE"/>
    <w:rPr>
      <w:rFonts w:ascii="Times New Roman" w:hAnsi="Times New Roman" w:cs="Times New Roman"/>
      <w:spacing w:val="0"/>
      <w:sz w:val="23"/>
      <w:szCs w:val="23"/>
      <w:shd w:val="clear" w:color="auto" w:fill="FFFFFF"/>
    </w:rPr>
  </w:style>
  <w:style w:type="paragraph" w:styleId="aff7">
    <w:name w:val="Subtitle"/>
    <w:basedOn w:val="a"/>
    <w:link w:val="aff8"/>
    <w:qFormat/>
    <w:rsid w:val="005E2EEE"/>
    <w:pPr>
      <w:widowControl/>
      <w:suppressAutoHyphens/>
      <w:autoSpaceDE/>
      <w:autoSpaceDN/>
      <w:adjustRightInd/>
      <w:spacing w:after="60" w:line="276" w:lineRule="auto"/>
      <w:jc w:val="center"/>
      <w:outlineLvl w:val="1"/>
    </w:pPr>
    <w:rPr>
      <w:rFonts w:ascii="Arial" w:hAnsi="Arial" w:cs="Arial"/>
      <w:sz w:val="24"/>
      <w:szCs w:val="24"/>
      <w:lang w:eastAsia="ar-SA"/>
    </w:rPr>
  </w:style>
  <w:style w:type="character" w:customStyle="1" w:styleId="aff8">
    <w:name w:val="Подзаголовок Знак"/>
    <w:basedOn w:val="a0"/>
    <w:link w:val="aff7"/>
    <w:rsid w:val="005E2EEE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52">
    <w:name w:val="Название5"/>
    <w:basedOn w:val="a"/>
    <w:next w:val="a"/>
    <w:uiPriority w:val="99"/>
    <w:rsid w:val="005E2EEE"/>
    <w:pPr>
      <w:widowControl/>
      <w:suppressAutoHyphens/>
      <w:autoSpaceDE/>
      <w:autoSpaceDN/>
      <w:adjustRightInd/>
      <w:jc w:val="center"/>
    </w:pPr>
    <w:rPr>
      <w:rFonts w:ascii="Arial" w:hAnsi="Arial" w:cs="Arial"/>
      <w:b/>
      <w:bCs/>
      <w:sz w:val="28"/>
      <w:szCs w:val="26"/>
      <w:lang w:eastAsia="ar-SA"/>
    </w:rPr>
  </w:style>
  <w:style w:type="character" w:customStyle="1" w:styleId="c1">
    <w:name w:val="c1"/>
    <w:basedOn w:val="a0"/>
    <w:uiPriority w:val="99"/>
    <w:rsid w:val="005E2EEE"/>
    <w:rPr>
      <w:rFonts w:cs="Times New Roman"/>
    </w:rPr>
  </w:style>
  <w:style w:type="paragraph" w:customStyle="1" w:styleId="c3c14">
    <w:name w:val="c3 c14"/>
    <w:basedOn w:val="a"/>
    <w:uiPriority w:val="99"/>
    <w:rsid w:val="005E2EE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0c1">
    <w:name w:val="c20 c1"/>
    <w:basedOn w:val="a0"/>
    <w:uiPriority w:val="99"/>
    <w:rsid w:val="005E2EEE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5E2EEE"/>
    <w:rPr>
      <w:rFonts w:cs="Times New Roman"/>
    </w:rPr>
  </w:style>
  <w:style w:type="character" w:customStyle="1" w:styleId="c1c6">
    <w:name w:val="c1 c6"/>
    <w:basedOn w:val="a0"/>
    <w:uiPriority w:val="99"/>
    <w:rsid w:val="005E2EEE"/>
    <w:rPr>
      <w:rFonts w:cs="Times New Roman"/>
    </w:rPr>
  </w:style>
  <w:style w:type="character" w:customStyle="1" w:styleId="FontStyle21">
    <w:name w:val="Font Style21"/>
    <w:rsid w:val="005E2EEE"/>
    <w:rPr>
      <w:rFonts w:ascii="Franklin Gothic Medium" w:hAnsi="Franklin Gothic Medium" w:cs="Franklin Gothic Medium"/>
      <w:b/>
      <w:bCs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5E2EEE"/>
    <w:pPr>
      <w:autoSpaceDE/>
      <w:autoSpaceDN/>
      <w:adjustRightInd/>
      <w:ind w:left="114" w:right="37"/>
    </w:pPr>
    <w:rPr>
      <w:rFonts w:ascii="Georgia" w:eastAsia="Georgia" w:hAnsi="Georgia" w:cs="Georgia"/>
      <w:sz w:val="22"/>
      <w:szCs w:val="22"/>
      <w:lang w:val="en-US" w:eastAsia="en-US"/>
    </w:rPr>
  </w:style>
  <w:style w:type="character" w:styleId="aff9">
    <w:name w:val="Subtle Emphasis"/>
    <w:basedOn w:val="a0"/>
    <w:uiPriority w:val="19"/>
    <w:qFormat/>
    <w:rsid w:val="005E2EEE"/>
    <w:rPr>
      <w:i/>
      <w:iCs/>
      <w:color w:val="808080" w:themeColor="text1" w:themeTint="7F"/>
    </w:rPr>
  </w:style>
  <w:style w:type="character" w:styleId="affa">
    <w:name w:val="Emphasis"/>
    <w:basedOn w:val="a0"/>
    <w:qFormat/>
    <w:rsid w:val="005E2EEE"/>
    <w:rPr>
      <w:i/>
      <w:iCs/>
    </w:rPr>
  </w:style>
  <w:style w:type="paragraph" w:customStyle="1" w:styleId="1f">
    <w:name w:val="Без интервала1"/>
    <w:qFormat/>
    <w:rsid w:val="005E2EEE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1f0">
    <w:name w:val="Абзац списка1"/>
    <w:basedOn w:val="a"/>
    <w:qFormat/>
    <w:rsid w:val="005E2EEE"/>
    <w:pPr>
      <w:widowControl/>
      <w:suppressAutoHyphens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ar-SA"/>
    </w:rPr>
  </w:style>
  <w:style w:type="paragraph" w:customStyle="1" w:styleId="1f1">
    <w:name w:val="Основной текст1"/>
    <w:basedOn w:val="a"/>
    <w:link w:val="affb"/>
    <w:rsid w:val="005E2EEE"/>
    <w:pPr>
      <w:widowControl/>
      <w:tabs>
        <w:tab w:val="left" w:pos="709"/>
      </w:tabs>
      <w:suppressAutoHyphens/>
      <w:autoSpaceDE/>
      <w:autoSpaceDN/>
      <w:adjustRightInd/>
      <w:spacing w:after="200" w:line="276" w:lineRule="auto"/>
    </w:pPr>
    <w:rPr>
      <w:rFonts w:ascii="Courier New" w:hAnsi="Courier New" w:cs="Courier New"/>
      <w:color w:val="000000"/>
      <w:sz w:val="24"/>
      <w:szCs w:val="24"/>
    </w:rPr>
  </w:style>
  <w:style w:type="character" w:customStyle="1" w:styleId="Zag11">
    <w:name w:val="Zag_11"/>
    <w:rsid w:val="005E2EEE"/>
    <w:rPr>
      <w:color w:val="000000"/>
      <w:w w:val="100"/>
    </w:rPr>
  </w:style>
  <w:style w:type="character" w:customStyle="1" w:styleId="affc">
    <w:name w:val="Подпись к таблице_"/>
    <w:link w:val="affd"/>
    <w:rsid w:val="005759DF"/>
    <w:rPr>
      <w:rFonts w:ascii="Times New Roman" w:eastAsia="Times New Roman" w:hAnsi="Times New Roman"/>
    </w:rPr>
  </w:style>
  <w:style w:type="paragraph" w:customStyle="1" w:styleId="affd">
    <w:name w:val="Подпись к таблице"/>
    <w:basedOn w:val="a"/>
    <w:link w:val="affc"/>
    <w:rsid w:val="005759DF"/>
    <w:pPr>
      <w:autoSpaceDE/>
      <w:autoSpaceDN/>
      <w:adjustRightInd/>
      <w:spacing w:line="259" w:lineRule="auto"/>
      <w:ind w:firstLine="580"/>
    </w:pPr>
    <w:rPr>
      <w:rFonts w:cstheme="minorBidi"/>
      <w:sz w:val="22"/>
      <w:szCs w:val="22"/>
      <w:lang w:eastAsia="en-US"/>
    </w:rPr>
  </w:style>
  <w:style w:type="character" w:customStyle="1" w:styleId="affb">
    <w:name w:val="Основной текст_"/>
    <w:link w:val="1f1"/>
    <w:locked/>
    <w:rsid w:val="005759DF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15</Pages>
  <Words>4450</Words>
  <Characters>25367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42</cp:revision>
  <dcterms:created xsi:type="dcterms:W3CDTF">2019-08-31T18:58:00Z</dcterms:created>
  <dcterms:modified xsi:type="dcterms:W3CDTF">2021-10-12T16:20:00Z</dcterms:modified>
</cp:coreProperties>
</file>